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3652" w:type="dxa"/>
        <w:jc w:val="right"/>
        <w:tblLook w:val="04A0" w:firstRow="1" w:lastRow="0" w:firstColumn="1" w:lastColumn="0" w:noHBand="0" w:noVBand="1"/>
      </w:tblPr>
      <w:tblGrid>
        <w:gridCol w:w="3652"/>
      </w:tblGrid>
      <w:tr w:rsidR="0064229B" w:rsidRPr="001A75ED" w14:paraId="403B0CED" w14:textId="77777777" w:rsidTr="0064229B">
        <w:trPr>
          <w:trHeight w:val="375"/>
          <w:jc w:val="right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32DA6" w14:textId="3DB0F728" w:rsidR="0064229B" w:rsidRPr="001A75ED" w:rsidRDefault="0064229B" w:rsidP="00B72143">
            <w:pPr>
              <w:suppressAutoHyphens w:val="0"/>
              <w:rPr>
                <w:smallCaps w:val="0"/>
                <w:color w:val="000000"/>
                <w:sz w:val="24"/>
                <w:szCs w:val="24"/>
                <w:lang w:eastAsia="ru-RU"/>
              </w:rPr>
            </w:pPr>
            <w:r w:rsidRPr="001A75ED">
              <w:rPr>
                <w:smallCaps w:val="0"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2063B1" w:rsidRPr="001A75ED">
              <w:rPr>
                <w:smallCaps w:val="0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B2854" w:rsidRPr="001A75ED">
              <w:rPr>
                <w:smallCaps w:val="0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4229B" w:rsidRPr="001A75ED" w14:paraId="221F9100" w14:textId="77777777" w:rsidTr="0064229B">
        <w:trPr>
          <w:trHeight w:val="375"/>
          <w:jc w:val="right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BAED9" w14:textId="1E88B453" w:rsidR="0064229B" w:rsidRPr="001A75ED" w:rsidRDefault="0064229B" w:rsidP="00B72143">
            <w:pPr>
              <w:suppressAutoHyphens w:val="0"/>
              <w:rPr>
                <w:smallCaps w:val="0"/>
                <w:color w:val="000000"/>
                <w:sz w:val="24"/>
                <w:szCs w:val="24"/>
                <w:lang w:eastAsia="ru-RU"/>
              </w:rPr>
            </w:pPr>
            <w:r w:rsidRPr="001A75ED">
              <w:rPr>
                <w:smallCaps w:val="0"/>
                <w:color w:val="000000"/>
                <w:sz w:val="24"/>
                <w:szCs w:val="24"/>
                <w:lang w:eastAsia="ru-RU"/>
              </w:rPr>
              <w:t>к решению городского Совета депутатов Калининграда</w:t>
            </w:r>
          </w:p>
        </w:tc>
      </w:tr>
      <w:tr w:rsidR="0064229B" w:rsidRPr="001A75ED" w14:paraId="77A4AA09" w14:textId="77777777" w:rsidTr="0064229B">
        <w:trPr>
          <w:trHeight w:val="375"/>
          <w:jc w:val="right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A2907" w14:textId="6AD48085" w:rsidR="0064229B" w:rsidRPr="001A75ED" w:rsidRDefault="002063B1" w:rsidP="00B72143">
            <w:pPr>
              <w:suppressAutoHyphens w:val="0"/>
              <w:rPr>
                <w:smallCaps w:val="0"/>
                <w:color w:val="000000"/>
                <w:sz w:val="24"/>
                <w:szCs w:val="24"/>
                <w:lang w:eastAsia="ru-RU"/>
              </w:rPr>
            </w:pPr>
            <w:r w:rsidRPr="001A75ED">
              <w:rPr>
                <w:smallCaps w:val="0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64229B" w:rsidRPr="001A75ED">
              <w:rPr>
                <w:smallCaps w:val="0"/>
                <w:color w:val="000000"/>
                <w:sz w:val="24"/>
                <w:szCs w:val="24"/>
                <w:lang w:eastAsia="ru-RU"/>
              </w:rPr>
              <w:t>«___» ____ 2024 г. №___</w:t>
            </w:r>
          </w:p>
        </w:tc>
      </w:tr>
    </w:tbl>
    <w:p w14:paraId="7B3630CC" w14:textId="77777777" w:rsidR="00180898" w:rsidRPr="001A75ED" w:rsidRDefault="00180898" w:rsidP="00B72143">
      <w:pPr>
        <w:ind w:left="5670"/>
        <w:rPr>
          <w:sz w:val="24"/>
          <w:szCs w:val="24"/>
        </w:rPr>
      </w:pPr>
    </w:p>
    <w:p w14:paraId="64093910" w14:textId="08267E65" w:rsidR="00517BE2" w:rsidRPr="001A75ED" w:rsidRDefault="00180898" w:rsidP="005F277B">
      <w:pPr>
        <w:suppressAutoHyphens w:val="0"/>
        <w:jc w:val="center"/>
        <w:rPr>
          <w:rFonts w:eastAsiaTheme="minorHAnsi"/>
          <w:bCs/>
          <w:smallCaps w:val="0"/>
          <w:sz w:val="24"/>
          <w:szCs w:val="24"/>
          <w:lang w:eastAsia="en-US"/>
        </w:rPr>
      </w:pPr>
      <w:r w:rsidRPr="001A75ED">
        <w:rPr>
          <w:rFonts w:eastAsiaTheme="minorHAnsi"/>
          <w:bCs/>
          <w:smallCaps w:val="0"/>
          <w:sz w:val="24"/>
          <w:szCs w:val="24"/>
          <w:lang w:eastAsia="en-US"/>
        </w:rPr>
        <w:t>Случаи предоставления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</w:t>
      </w:r>
      <w:r w:rsidR="005F277B">
        <w:rPr>
          <w:rFonts w:eastAsiaTheme="minorHAnsi"/>
          <w:bCs/>
          <w:smallCaps w:val="0"/>
          <w:sz w:val="24"/>
          <w:szCs w:val="24"/>
          <w:lang w:eastAsia="en-US"/>
        </w:rPr>
        <w:t xml:space="preserve"> </w:t>
      </w:r>
      <w:r w:rsidRPr="001A75ED">
        <w:rPr>
          <w:rFonts w:eastAsiaTheme="minorHAnsi"/>
          <w:bCs/>
          <w:smallCaps w:val="0"/>
          <w:sz w:val="24"/>
          <w:szCs w:val="24"/>
          <w:lang w:eastAsia="en-US"/>
        </w:rPr>
        <w:t>и услуг, некоммерческим организациям</w:t>
      </w:r>
      <w:r w:rsidR="005F277B">
        <w:rPr>
          <w:rFonts w:eastAsiaTheme="minorHAnsi"/>
          <w:bCs/>
          <w:smallCaps w:val="0"/>
          <w:sz w:val="24"/>
          <w:szCs w:val="24"/>
          <w:lang w:eastAsia="en-US"/>
        </w:rPr>
        <w:t xml:space="preserve"> </w:t>
      </w:r>
      <w:r w:rsidRPr="001A75ED">
        <w:rPr>
          <w:rFonts w:eastAsiaTheme="minorHAnsi"/>
          <w:bCs/>
          <w:smallCaps w:val="0"/>
          <w:sz w:val="24"/>
          <w:szCs w:val="24"/>
          <w:lang w:eastAsia="en-US"/>
        </w:rPr>
        <w:t xml:space="preserve">из бюджета </w:t>
      </w:r>
      <w:r w:rsidR="00113369" w:rsidRPr="001A75ED">
        <w:rPr>
          <w:rFonts w:eastAsiaTheme="minorHAnsi"/>
          <w:bCs/>
          <w:smallCaps w:val="0"/>
          <w:sz w:val="24"/>
          <w:szCs w:val="24"/>
          <w:lang w:eastAsia="en-US"/>
        </w:rPr>
        <w:t>городского округа «Город Калининград»</w:t>
      </w:r>
    </w:p>
    <w:p w14:paraId="21A3E1FD" w14:textId="3500354A" w:rsidR="00180898" w:rsidRPr="001A75ED" w:rsidRDefault="00180898" w:rsidP="005F277B">
      <w:pPr>
        <w:suppressAutoHyphens w:val="0"/>
        <w:jc w:val="center"/>
        <w:rPr>
          <w:rFonts w:eastAsiaTheme="minorHAnsi"/>
          <w:bCs/>
          <w:smallCaps w:val="0"/>
          <w:sz w:val="24"/>
          <w:szCs w:val="24"/>
          <w:lang w:eastAsia="en-US"/>
        </w:rPr>
      </w:pPr>
      <w:r w:rsidRPr="001A75ED">
        <w:rPr>
          <w:rFonts w:eastAsiaTheme="minorHAnsi"/>
          <w:bCs/>
          <w:smallCaps w:val="0"/>
          <w:sz w:val="24"/>
          <w:szCs w:val="24"/>
          <w:lang w:eastAsia="en-US"/>
        </w:rPr>
        <w:t>на 2025 год и на плановый период 2026 и 2027 годов</w:t>
      </w:r>
    </w:p>
    <w:p w14:paraId="70C0AB91" w14:textId="77777777" w:rsidR="00180898" w:rsidRPr="001A75ED" w:rsidRDefault="00180898" w:rsidP="005F277B">
      <w:pPr>
        <w:suppressAutoHyphens w:val="0"/>
        <w:jc w:val="center"/>
        <w:rPr>
          <w:rFonts w:eastAsiaTheme="minorHAnsi"/>
          <w:bCs/>
          <w:smallCaps w:val="0"/>
          <w:sz w:val="24"/>
          <w:szCs w:val="24"/>
          <w:lang w:eastAsia="en-US"/>
        </w:rPr>
      </w:pPr>
    </w:p>
    <w:tbl>
      <w:tblPr>
        <w:tblStyle w:val="af1"/>
        <w:tblW w:w="10201" w:type="dxa"/>
        <w:tblLook w:val="04A0" w:firstRow="1" w:lastRow="0" w:firstColumn="1" w:lastColumn="0" w:noHBand="0" w:noVBand="1"/>
      </w:tblPr>
      <w:tblGrid>
        <w:gridCol w:w="891"/>
        <w:gridCol w:w="9310"/>
      </w:tblGrid>
      <w:tr w:rsidR="00180898" w:rsidRPr="001A75ED" w14:paraId="42546CB6" w14:textId="77777777" w:rsidTr="005F277B">
        <w:trPr>
          <w:tblHeader/>
        </w:trPr>
        <w:tc>
          <w:tcPr>
            <w:tcW w:w="891" w:type="dxa"/>
          </w:tcPr>
          <w:p w14:paraId="60CC83FD" w14:textId="1DDB03C7" w:rsidR="00180898" w:rsidRPr="001A75ED" w:rsidRDefault="00180898" w:rsidP="00180898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9310" w:type="dxa"/>
          </w:tcPr>
          <w:p w14:paraId="20F06B63" w14:textId="0C68F72E" w:rsidR="00180898" w:rsidRPr="001A75ED" w:rsidRDefault="00180898" w:rsidP="001A75ED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Наименование субсидии</w:t>
            </w:r>
          </w:p>
        </w:tc>
      </w:tr>
      <w:tr w:rsidR="00180898" w:rsidRPr="001A75ED" w14:paraId="308C695E" w14:textId="77777777" w:rsidTr="00265E0C">
        <w:trPr>
          <w:trHeight w:val="275"/>
        </w:trPr>
        <w:tc>
          <w:tcPr>
            <w:tcW w:w="891" w:type="dxa"/>
          </w:tcPr>
          <w:p w14:paraId="3BDB615A" w14:textId="1CEC00A9" w:rsidR="00180898" w:rsidRPr="001A75ED" w:rsidRDefault="00265E0C" w:rsidP="00180898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10" w:type="dxa"/>
          </w:tcPr>
          <w:p w14:paraId="6A328E5D" w14:textId="6555BDB0" w:rsidR="00180898" w:rsidRPr="001A75ED" w:rsidRDefault="00265E0C" w:rsidP="00180898">
            <w:pPr>
              <w:suppressAutoHyphens w:val="0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bCs/>
                <w:smallCaps w:val="0"/>
                <w:sz w:val="24"/>
                <w:szCs w:val="24"/>
                <w:lang w:eastAsia="ru-RU"/>
              </w:rPr>
              <w:t>Субсидии юридическим лицам, индивидуальным предпринимателям, а также физическим лицам – производителям товаров, работ, услуг</w:t>
            </w:r>
          </w:p>
        </w:tc>
      </w:tr>
      <w:tr w:rsidR="00A114B4" w:rsidRPr="001A75ED" w14:paraId="29155CAA" w14:textId="77777777" w:rsidTr="00A114B4">
        <w:tc>
          <w:tcPr>
            <w:tcW w:w="891" w:type="dxa"/>
          </w:tcPr>
          <w:p w14:paraId="40ECE60F" w14:textId="5099CCD5" w:rsidR="00A114B4" w:rsidRPr="001A75ED" w:rsidRDefault="00265E0C" w:rsidP="001B15BA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1</w:t>
            </w:r>
            <w:r w:rsidR="00A114B4"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.</w:t>
            </w: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10" w:type="dxa"/>
          </w:tcPr>
          <w:p w14:paraId="5B42B48D" w14:textId="77777777" w:rsidR="00A114B4" w:rsidRPr="001A75ED" w:rsidRDefault="00A114B4" w:rsidP="001B15BA">
            <w:pPr>
              <w:suppressAutoHyphens w:val="0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smallCaps w:val="0"/>
                <w:color w:val="000000"/>
                <w:sz w:val="24"/>
                <w:szCs w:val="24"/>
                <w:lang w:eastAsia="en-US"/>
              </w:rPr>
              <w:t>Субсидии на финансовое обеспечение затрат в связи с проведением капитального ремонта общего имущества в многоквартирных домах, расположенных на территории городского округа «Город Калининград», при возникновении неотложной необходимости</w:t>
            </w:r>
          </w:p>
        </w:tc>
      </w:tr>
      <w:tr w:rsidR="00A114B4" w:rsidRPr="001A75ED" w14:paraId="2C70A3A0" w14:textId="77777777" w:rsidTr="00A114B4">
        <w:tc>
          <w:tcPr>
            <w:tcW w:w="891" w:type="dxa"/>
          </w:tcPr>
          <w:p w14:paraId="69A392A4" w14:textId="6218C488" w:rsidR="00A114B4" w:rsidRPr="001A75ED" w:rsidRDefault="00265E0C" w:rsidP="001B15BA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1</w:t>
            </w:r>
            <w:r w:rsidR="00A114B4"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.</w:t>
            </w: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310" w:type="dxa"/>
          </w:tcPr>
          <w:p w14:paraId="433D9457" w14:textId="77777777" w:rsidR="00A114B4" w:rsidRPr="001A75ED" w:rsidRDefault="00A114B4" w:rsidP="001B15BA">
            <w:pPr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Субсидии на в</w:t>
            </w:r>
            <w:r w:rsidRPr="001A75ED">
              <w:rPr>
                <w:rFonts w:eastAsiaTheme="minorHAnsi"/>
                <w:smallCaps w:val="0"/>
                <w:color w:val="000000"/>
                <w:sz w:val="24"/>
                <w:szCs w:val="24"/>
                <w:lang w:eastAsia="en-US"/>
              </w:rPr>
              <w:t>озмещение затрат муниципальному предприятию «</w:t>
            </w:r>
            <w:proofErr w:type="spellStart"/>
            <w:r w:rsidRPr="001A75ED">
              <w:rPr>
                <w:rFonts w:eastAsiaTheme="minorHAnsi"/>
                <w:smallCaps w:val="0"/>
                <w:color w:val="000000"/>
                <w:sz w:val="24"/>
                <w:szCs w:val="24"/>
                <w:lang w:eastAsia="en-US"/>
              </w:rPr>
              <w:t>Калининградтеплосеть</w:t>
            </w:r>
            <w:proofErr w:type="spellEnd"/>
            <w:r w:rsidRPr="001A75ED">
              <w:rPr>
                <w:rFonts w:eastAsiaTheme="minorHAnsi"/>
                <w:smallCaps w:val="0"/>
                <w:color w:val="000000"/>
                <w:sz w:val="24"/>
                <w:szCs w:val="24"/>
                <w:lang w:eastAsia="en-US"/>
              </w:rPr>
              <w:t>» городского округа «Город Калининград» в связи с выполнением работ и (или) оказанием услуг по содержанию встроенных в многоквартирные дома угольных котельных</w:t>
            </w:r>
          </w:p>
        </w:tc>
      </w:tr>
      <w:tr w:rsidR="00A114B4" w:rsidRPr="001A75ED" w14:paraId="4131FF0E" w14:textId="77777777" w:rsidTr="00A114B4">
        <w:tc>
          <w:tcPr>
            <w:tcW w:w="891" w:type="dxa"/>
          </w:tcPr>
          <w:p w14:paraId="0F7C7FB7" w14:textId="058F9876" w:rsidR="00A114B4" w:rsidRPr="001A75ED" w:rsidRDefault="00265E0C" w:rsidP="001B15BA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1</w:t>
            </w:r>
            <w:r w:rsidR="00A114B4"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.</w:t>
            </w: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10" w:type="dxa"/>
          </w:tcPr>
          <w:p w14:paraId="363C450E" w14:textId="0A408367" w:rsidR="00A114B4" w:rsidRPr="001A75ED" w:rsidRDefault="00A114B4" w:rsidP="001B15BA">
            <w:pPr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 xml:space="preserve">Субсидии на возмещение затрат на выполнение работ по благоустройству дворовых территорий (объектов) </w:t>
            </w:r>
          </w:p>
        </w:tc>
      </w:tr>
      <w:tr w:rsidR="00A114B4" w:rsidRPr="001A75ED" w14:paraId="0EF682EA" w14:textId="77777777" w:rsidTr="00A114B4">
        <w:tc>
          <w:tcPr>
            <w:tcW w:w="891" w:type="dxa"/>
          </w:tcPr>
          <w:p w14:paraId="1262B2A2" w14:textId="5585BABF" w:rsidR="00A114B4" w:rsidRPr="001A75ED" w:rsidRDefault="00265E0C" w:rsidP="001B15BA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1</w:t>
            </w:r>
            <w:r w:rsidR="00A114B4"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.</w:t>
            </w: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310" w:type="dxa"/>
          </w:tcPr>
          <w:p w14:paraId="6F6BA06E" w14:textId="361351DD" w:rsidR="00A114B4" w:rsidRPr="001A75ED" w:rsidRDefault="00A114B4" w:rsidP="001B15BA">
            <w:pPr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Субсидии на возмещение затрат</w:t>
            </w:r>
            <w:r w:rsidRPr="001A75ED">
              <w:rPr>
                <w:sz w:val="24"/>
                <w:szCs w:val="24"/>
              </w:rPr>
              <w:t xml:space="preserve"> </w:t>
            </w: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муниципальному предприятию «</w:t>
            </w:r>
            <w:proofErr w:type="spellStart"/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Калининградтеплосеть</w:t>
            </w:r>
            <w:proofErr w:type="spellEnd"/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» городского округа «Город Калининград» на осуществление капитального ремонта переданного в пользование муниципального имущества городского округа «Город Калининград» в рамках реализации мероприятий муниципальных программ городского округа «Город Калининград»</w:t>
            </w:r>
          </w:p>
        </w:tc>
      </w:tr>
      <w:tr w:rsidR="00A114B4" w:rsidRPr="001A75ED" w14:paraId="68BEA90C" w14:textId="77777777" w:rsidTr="00A114B4">
        <w:tc>
          <w:tcPr>
            <w:tcW w:w="891" w:type="dxa"/>
          </w:tcPr>
          <w:p w14:paraId="117AE565" w14:textId="3639C226" w:rsidR="00A114B4" w:rsidRPr="001A75ED" w:rsidRDefault="00265E0C" w:rsidP="001B15BA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1</w:t>
            </w:r>
            <w:r w:rsidR="00A114B4"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.</w:t>
            </w: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310" w:type="dxa"/>
          </w:tcPr>
          <w:p w14:paraId="32BF1CBF" w14:textId="21E0A226" w:rsidR="00A114B4" w:rsidRPr="001A75ED" w:rsidRDefault="00A114B4" w:rsidP="001B15BA">
            <w:pPr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Субсидии на возмещение недополученных доходов</w:t>
            </w:r>
            <w:r w:rsidRPr="001A75ED">
              <w:rPr>
                <w:rFonts w:eastAsiaTheme="minorHAnsi"/>
                <w:smallCaps w:val="0"/>
                <w:color w:val="000000"/>
                <w:sz w:val="24"/>
                <w:szCs w:val="24"/>
                <w:lang w:eastAsia="en-US"/>
              </w:rPr>
              <w:t xml:space="preserve"> ООО «Калининградские бани» </w:t>
            </w:r>
            <w:r w:rsidR="00751280">
              <w:rPr>
                <w:rFonts w:eastAsiaTheme="minorHAnsi"/>
                <w:smallCaps w:val="0"/>
                <w:color w:val="000000"/>
                <w:sz w:val="24"/>
                <w:szCs w:val="24"/>
                <w:lang w:eastAsia="en-US"/>
              </w:rPr>
              <w:br/>
            </w:r>
            <w:r w:rsidRPr="001A75ED">
              <w:rPr>
                <w:rFonts w:eastAsiaTheme="minorHAnsi"/>
                <w:smallCaps w:val="0"/>
                <w:color w:val="000000"/>
                <w:sz w:val="24"/>
                <w:szCs w:val="24"/>
                <w:lang w:eastAsia="en-US"/>
              </w:rPr>
              <w:t>в связи с предоставлением отдельным категориям граждан услуг по помывке в общих</w:t>
            </w:r>
            <w:r w:rsidRPr="001A75ED">
              <w:rPr>
                <w:sz w:val="24"/>
                <w:szCs w:val="24"/>
              </w:rPr>
              <w:t xml:space="preserve"> </w:t>
            </w:r>
            <w:r w:rsidRPr="001A75ED">
              <w:rPr>
                <w:rFonts w:eastAsiaTheme="minorHAnsi"/>
                <w:smallCaps w:val="0"/>
                <w:color w:val="000000"/>
                <w:sz w:val="24"/>
                <w:szCs w:val="24"/>
                <w:lang w:eastAsia="en-US"/>
              </w:rPr>
              <w:t>отделениях бань в соответствии с решением городского Совета депутатов Калининграда</w:t>
            </w:r>
          </w:p>
        </w:tc>
      </w:tr>
      <w:tr w:rsidR="00A114B4" w:rsidRPr="001A75ED" w14:paraId="4F6C100D" w14:textId="77777777" w:rsidTr="00A114B4">
        <w:tc>
          <w:tcPr>
            <w:tcW w:w="891" w:type="dxa"/>
          </w:tcPr>
          <w:p w14:paraId="4E9C756D" w14:textId="1191F20A" w:rsidR="00A114B4" w:rsidRPr="001A75ED" w:rsidRDefault="00265E0C" w:rsidP="001B15BA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1</w:t>
            </w:r>
            <w:r w:rsidR="00A114B4"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.</w:t>
            </w: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310" w:type="dxa"/>
          </w:tcPr>
          <w:p w14:paraId="6351AD23" w14:textId="707DB750" w:rsidR="00A114B4" w:rsidRPr="001A75ED" w:rsidRDefault="00A114B4" w:rsidP="001B15BA">
            <w:pPr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 xml:space="preserve">Субсидии на финансовое обеспечение затрат </w:t>
            </w:r>
            <w:r w:rsidR="005A16F5"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а</w:t>
            </w: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кционерному обществу «Калининград-</w:t>
            </w:r>
            <w:proofErr w:type="spellStart"/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ГорТранс</w:t>
            </w:r>
            <w:proofErr w:type="spellEnd"/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» городского округа «Город Калининград» в связи с оплатой части лизинговых платежей по заключенным договорам финансовой аренды (лизинга) транспортных средств в целях осуществления перевозок пассажиров городским наземным электрическим и автомобильным транспортом общего пользования по муниципальным маршрутам регулярных перевозок</w:t>
            </w:r>
          </w:p>
        </w:tc>
      </w:tr>
      <w:tr w:rsidR="000536AA" w:rsidRPr="001A75ED" w14:paraId="17BE1526" w14:textId="77777777" w:rsidTr="000536AA">
        <w:tc>
          <w:tcPr>
            <w:tcW w:w="891" w:type="dxa"/>
          </w:tcPr>
          <w:p w14:paraId="49020E41" w14:textId="62E6A02B" w:rsidR="000536AA" w:rsidRPr="001A75ED" w:rsidRDefault="00265E0C" w:rsidP="001B15BA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1</w:t>
            </w:r>
            <w:r w:rsidR="000536AA"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.</w:t>
            </w: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310" w:type="dxa"/>
          </w:tcPr>
          <w:p w14:paraId="6EE9BB29" w14:textId="41B94161" w:rsidR="000536AA" w:rsidRPr="001A75ED" w:rsidRDefault="000536AA" w:rsidP="001B15BA">
            <w:pPr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 xml:space="preserve">Субсидии на возмещение недополученных доходов в связи с предоставлением отдельным категориям граждан льгот по проезду на всех видах городского транспорта общего пользования в городском округе «Город Калининград» в соответствии </w:t>
            </w:r>
            <w:r w:rsidR="00751280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br/>
            </w: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с решением городского Совета депутатов Калининграда</w:t>
            </w:r>
          </w:p>
        </w:tc>
      </w:tr>
      <w:tr w:rsidR="000536AA" w:rsidRPr="001A75ED" w14:paraId="5E707CAE" w14:textId="77777777" w:rsidTr="000536AA">
        <w:tc>
          <w:tcPr>
            <w:tcW w:w="891" w:type="dxa"/>
          </w:tcPr>
          <w:p w14:paraId="3BA26915" w14:textId="0CEDF9A1" w:rsidR="000536AA" w:rsidRPr="001A75ED" w:rsidRDefault="00265E0C" w:rsidP="001B15BA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1</w:t>
            </w:r>
            <w:r w:rsidR="000536AA"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.</w:t>
            </w: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310" w:type="dxa"/>
          </w:tcPr>
          <w:p w14:paraId="60A61495" w14:textId="7B0DFB34" w:rsidR="000536AA" w:rsidRPr="001A75ED" w:rsidRDefault="000536AA" w:rsidP="001B15BA">
            <w:pPr>
              <w:suppressAutoHyphens w:val="0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 xml:space="preserve">Субсидии на возмещение недополученных доходов при осуществлении присмотра </w:t>
            </w:r>
            <w:r w:rsidR="00751280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br/>
            </w: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и ухода за детьми на основании муниципальных правовых актов</w:t>
            </w:r>
          </w:p>
        </w:tc>
      </w:tr>
      <w:tr w:rsidR="000536AA" w:rsidRPr="001A75ED" w14:paraId="6E720270" w14:textId="77777777" w:rsidTr="000536AA">
        <w:tc>
          <w:tcPr>
            <w:tcW w:w="891" w:type="dxa"/>
          </w:tcPr>
          <w:p w14:paraId="1C6C1646" w14:textId="4DC50818" w:rsidR="000536AA" w:rsidRPr="001A75ED" w:rsidRDefault="00265E0C" w:rsidP="001B15BA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1</w:t>
            </w:r>
            <w:r w:rsidR="000536AA"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.</w:t>
            </w: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310" w:type="dxa"/>
          </w:tcPr>
          <w:p w14:paraId="799F46F4" w14:textId="626AF958" w:rsidR="000536AA" w:rsidRPr="001A75ED" w:rsidRDefault="000536AA" w:rsidP="001B15B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 xml:space="preserve">Субсидии на возмещение недополученных доходов </w:t>
            </w:r>
            <w:r w:rsidRPr="001A75ED">
              <w:rPr>
                <w:rFonts w:eastAsiaTheme="minorHAnsi"/>
                <w:smallCaps w:val="0"/>
                <w:sz w:val="24"/>
                <w:szCs w:val="24"/>
                <w:lang w:eastAsia="en-US"/>
              </w:rPr>
              <w:t xml:space="preserve">в результате освобождения </w:t>
            </w:r>
            <w:r w:rsidR="00751280">
              <w:rPr>
                <w:rFonts w:eastAsiaTheme="minorHAnsi"/>
                <w:smallCaps w:val="0"/>
                <w:sz w:val="24"/>
                <w:szCs w:val="24"/>
                <w:lang w:eastAsia="en-US"/>
              </w:rPr>
              <w:br/>
            </w:r>
            <w:r w:rsidRPr="001A75ED">
              <w:rPr>
                <w:rFonts w:eastAsiaTheme="minorHAnsi"/>
                <w:smallCaps w:val="0"/>
                <w:sz w:val="24"/>
                <w:szCs w:val="24"/>
                <w:lang w:eastAsia="en-US"/>
              </w:rPr>
              <w:t>от родительской платы за присмотр и уход за детьми на основании муниципальных правовых актов</w:t>
            </w:r>
          </w:p>
        </w:tc>
      </w:tr>
      <w:tr w:rsidR="000536AA" w:rsidRPr="001A75ED" w14:paraId="33EC4CEC" w14:textId="77777777" w:rsidTr="001B15BA">
        <w:tc>
          <w:tcPr>
            <w:tcW w:w="891" w:type="dxa"/>
          </w:tcPr>
          <w:p w14:paraId="5D60AE68" w14:textId="49D7F468" w:rsidR="000536AA" w:rsidRPr="001A75ED" w:rsidRDefault="00265E0C" w:rsidP="001B15BA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10" w:type="dxa"/>
          </w:tcPr>
          <w:p w14:paraId="610FBDAC" w14:textId="2084DCF6" w:rsidR="000536AA" w:rsidRPr="001A75ED" w:rsidRDefault="004F3BD0" w:rsidP="001B15BA">
            <w:pPr>
              <w:suppressAutoHyphens w:val="0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Субсидии некоммерческим организациям, не являющимся казенными учреждениями</w:t>
            </w:r>
          </w:p>
        </w:tc>
      </w:tr>
      <w:tr w:rsidR="000536AA" w:rsidRPr="001A75ED" w14:paraId="68E5DC30" w14:textId="77777777" w:rsidTr="000536AA">
        <w:tc>
          <w:tcPr>
            <w:tcW w:w="891" w:type="dxa"/>
          </w:tcPr>
          <w:p w14:paraId="5E15BEF0" w14:textId="2565CCC0" w:rsidR="000536AA" w:rsidRPr="001A75ED" w:rsidRDefault="00265E0C" w:rsidP="001B15BA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2</w:t>
            </w:r>
            <w:r w:rsidR="000536AA"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9310" w:type="dxa"/>
          </w:tcPr>
          <w:p w14:paraId="034AD54F" w14:textId="68CD8C97" w:rsidR="000536AA" w:rsidRPr="001A75ED" w:rsidRDefault="000536AA" w:rsidP="001B15BA">
            <w:pPr>
              <w:suppressAutoHyphens w:val="0"/>
              <w:rPr>
                <w:rFonts w:eastAsiaTheme="minorHAnsi"/>
                <w:b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Субсидия некоммерческой организации - благотворительному фонду «Благоустройство и взаимопомощь» в целях реализации инвестиционного проекта «Строительство Философского моста, соединяющего остров Иммануила Канта с улицей Виктора Гюго»</w:t>
            </w:r>
          </w:p>
        </w:tc>
      </w:tr>
      <w:tr w:rsidR="000536AA" w:rsidRPr="001A75ED" w14:paraId="5262D18A" w14:textId="77777777" w:rsidTr="000536AA">
        <w:tc>
          <w:tcPr>
            <w:tcW w:w="891" w:type="dxa"/>
          </w:tcPr>
          <w:p w14:paraId="473FD716" w14:textId="5D827741" w:rsidR="000536AA" w:rsidRPr="001A75ED" w:rsidRDefault="00265E0C" w:rsidP="001B15BA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2</w:t>
            </w:r>
            <w:r w:rsidR="000536AA"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9310" w:type="dxa"/>
          </w:tcPr>
          <w:p w14:paraId="772B477F" w14:textId="77777777" w:rsidR="000536AA" w:rsidRPr="001A75ED" w:rsidRDefault="000536AA" w:rsidP="001B15BA">
            <w:pPr>
              <w:suppressAutoHyphens w:val="0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="Calibri"/>
                <w:smallCaps w:val="0"/>
                <w:sz w:val="24"/>
                <w:szCs w:val="24"/>
                <w:lang w:eastAsia="en-US"/>
              </w:rPr>
              <w:t>Субсидии на финансовое обеспечение затрат местной общественной организации «Народная дружина городского округа «Город Калининград» в целях материально-технического обеспечения деятельности в соответствии с решением городского Совета депутатов Калининграда</w:t>
            </w:r>
          </w:p>
        </w:tc>
      </w:tr>
      <w:tr w:rsidR="000536AA" w:rsidRPr="001A75ED" w14:paraId="01A51FC8" w14:textId="77777777" w:rsidTr="000536AA">
        <w:tc>
          <w:tcPr>
            <w:tcW w:w="891" w:type="dxa"/>
          </w:tcPr>
          <w:p w14:paraId="43F7E129" w14:textId="394E9B84" w:rsidR="000536AA" w:rsidRPr="001A75ED" w:rsidRDefault="00265E0C" w:rsidP="001B15BA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lastRenderedPageBreak/>
              <w:t>2</w:t>
            </w:r>
            <w:r w:rsidR="000536AA"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.</w:t>
            </w: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10" w:type="dxa"/>
          </w:tcPr>
          <w:p w14:paraId="1785C361" w14:textId="7B7F6D6D" w:rsidR="000536AA" w:rsidRPr="001A75ED" w:rsidRDefault="000536AA" w:rsidP="001B15BA">
            <w:pPr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Субсидии общественным объединениям инвалидов и ветеранов, осуществляющим деятельность на территории городского округа «Город Калининград», на возмещение части затрат, связанных с уставной деятельностью</w:t>
            </w:r>
          </w:p>
        </w:tc>
      </w:tr>
      <w:tr w:rsidR="000B11C7" w:rsidRPr="001A75ED" w14:paraId="354982AD" w14:textId="77777777" w:rsidTr="000B11C7">
        <w:tc>
          <w:tcPr>
            <w:tcW w:w="891" w:type="dxa"/>
          </w:tcPr>
          <w:p w14:paraId="61F9F98A" w14:textId="2B3CF7FE" w:rsidR="000B11C7" w:rsidRPr="001A75ED" w:rsidRDefault="000B11C7" w:rsidP="001B15BA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9310" w:type="dxa"/>
          </w:tcPr>
          <w:p w14:paraId="4DE71626" w14:textId="3CEC7DC2" w:rsidR="000B11C7" w:rsidRPr="001A75ED" w:rsidRDefault="000B11C7" w:rsidP="001B15BA">
            <w:pPr>
              <w:suppressAutoHyphens w:val="0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 xml:space="preserve">Субсидии на возмещение недополученных доходов при осуществлении присмотра </w:t>
            </w:r>
            <w:r w:rsidR="00751280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br/>
            </w: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и ухода за детьми на основании муниципальных правовых актов</w:t>
            </w:r>
          </w:p>
        </w:tc>
      </w:tr>
      <w:tr w:rsidR="000B11C7" w:rsidRPr="001A75ED" w14:paraId="506BB0F7" w14:textId="77777777" w:rsidTr="000B11C7">
        <w:tc>
          <w:tcPr>
            <w:tcW w:w="891" w:type="dxa"/>
          </w:tcPr>
          <w:p w14:paraId="6026FCA4" w14:textId="311885AA" w:rsidR="000B11C7" w:rsidRPr="001A75ED" w:rsidRDefault="000B11C7" w:rsidP="001B15BA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9310" w:type="dxa"/>
          </w:tcPr>
          <w:p w14:paraId="52B6F898" w14:textId="57A15EAE" w:rsidR="000B11C7" w:rsidRPr="001A75ED" w:rsidRDefault="000B11C7" w:rsidP="001B15B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 xml:space="preserve">Субсидии на возмещение недополученных доходов </w:t>
            </w:r>
            <w:r w:rsidRPr="001A75ED">
              <w:rPr>
                <w:rFonts w:eastAsiaTheme="minorHAnsi"/>
                <w:smallCaps w:val="0"/>
                <w:sz w:val="24"/>
                <w:szCs w:val="24"/>
                <w:lang w:eastAsia="en-US"/>
              </w:rPr>
              <w:t xml:space="preserve">в результате освобождения </w:t>
            </w:r>
            <w:r w:rsidR="00751280">
              <w:rPr>
                <w:rFonts w:eastAsiaTheme="minorHAnsi"/>
                <w:smallCaps w:val="0"/>
                <w:sz w:val="24"/>
                <w:szCs w:val="24"/>
                <w:lang w:eastAsia="en-US"/>
              </w:rPr>
              <w:br/>
            </w:r>
            <w:r w:rsidRPr="001A75ED">
              <w:rPr>
                <w:rFonts w:eastAsiaTheme="minorHAnsi"/>
                <w:smallCaps w:val="0"/>
                <w:sz w:val="24"/>
                <w:szCs w:val="24"/>
                <w:lang w:eastAsia="en-US"/>
              </w:rPr>
              <w:t>от родительской платы за присмотр и уход за детьми на основании муниципальных правовых актов</w:t>
            </w:r>
          </w:p>
        </w:tc>
      </w:tr>
      <w:tr w:rsidR="00265E0C" w:rsidRPr="001A75ED" w14:paraId="14FA8B88" w14:textId="77777777" w:rsidTr="00265E0C">
        <w:tc>
          <w:tcPr>
            <w:tcW w:w="891" w:type="dxa"/>
          </w:tcPr>
          <w:p w14:paraId="52492CEB" w14:textId="17B0F00C" w:rsidR="00265E0C" w:rsidRPr="001A75ED" w:rsidRDefault="00265E0C" w:rsidP="001B15BA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10" w:type="dxa"/>
          </w:tcPr>
          <w:p w14:paraId="5C4D1A65" w14:textId="46424508" w:rsidR="00265E0C" w:rsidRPr="001A75ED" w:rsidRDefault="004F3BD0" w:rsidP="001B15BA">
            <w:pPr>
              <w:suppressAutoHyphens w:val="0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Гранты в форме субсиди</w:t>
            </w:r>
            <w:r w:rsidR="009F0128"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й</w:t>
            </w:r>
          </w:p>
        </w:tc>
      </w:tr>
      <w:tr w:rsidR="00180898" w:rsidRPr="001A75ED" w14:paraId="7140D415" w14:textId="77777777" w:rsidTr="00072102">
        <w:tc>
          <w:tcPr>
            <w:tcW w:w="891" w:type="dxa"/>
          </w:tcPr>
          <w:p w14:paraId="15B2FDFD" w14:textId="613C585A" w:rsidR="00180898" w:rsidRPr="001A75ED" w:rsidRDefault="00265E0C" w:rsidP="00180898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3</w:t>
            </w:r>
            <w:r w:rsidR="00180898"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9310" w:type="dxa"/>
          </w:tcPr>
          <w:p w14:paraId="0EC6874A" w14:textId="421E1D8C" w:rsidR="00180898" w:rsidRPr="001A75ED" w:rsidRDefault="00180898" w:rsidP="0067536B">
            <w:pPr>
              <w:suppressAutoHyphens w:val="0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Грант в форме субсиди</w:t>
            </w:r>
            <w:r w:rsidR="00CE2EDF"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й</w:t>
            </w: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 xml:space="preserve"> </w:t>
            </w:r>
            <w:r w:rsidR="0067536B"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 xml:space="preserve">автономной некоммерческой организации дополнительного профессионального образования «Институт </w:t>
            </w:r>
            <w:r w:rsidR="00EF6F83"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современного</w:t>
            </w:r>
            <w:r w:rsidR="0067536B"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 xml:space="preserve"> образования»</w:t>
            </w: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 xml:space="preserve"> в целях реализации проектов школьного инициативного бюджетирования</w:t>
            </w:r>
          </w:p>
        </w:tc>
      </w:tr>
      <w:tr w:rsidR="00180898" w:rsidRPr="001A75ED" w14:paraId="3B0B4C49" w14:textId="77777777" w:rsidTr="00072102">
        <w:tc>
          <w:tcPr>
            <w:tcW w:w="891" w:type="dxa"/>
          </w:tcPr>
          <w:p w14:paraId="4B551E44" w14:textId="6D45079B" w:rsidR="00180898" w:rsidRPr="001A75ED" w:rsidRDefault="00465658" w:rsidP="00180898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3.</w:t>
            </w:r>
            <w:r w:rsidR="00265E0C"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310" w:type="dxa"/>
          </w:tcPr>
          <w:p w14:paraId="4B52520F" w14:textId="6EAAE602" w:rsidR="00EF6F83" w:rsidRPr="001A75ED" w:rsidRDefault="00465658" w:rsidP="00EF6F83">
            <w:pPr>
              <w:suppressAutoHyphens w:val="0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="Calibri"/>
                <w:smallCaps w:val="0"/>
                <w:sz w:val="24"/>
                <w:szCs w:val="24"/>
                <w:lang w:eastAsia="en-US"/>
              </w:rPr>
              <w:t xml:space="preserve">Грант в форме субсидий </w:t>
            </w: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некоммерческой организации</w:t>
            </w:r>
          </w:p>
          <w:p w14:paraId="1B76E3BB" w14:textId="64BA25EE" w:rsidR="00180898" w:rsidRPr="001A75ED" w:rsidRDefault="00465658" w:rsidP="00465658">
            <w:pPr>
              <w:suppressAutoHyphens w:val="0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 xml:space="preserve"> </w:t>
            </w:r>
            <w:r w:rsidRPr="001A75ED">
              <w:rPr>
                <w:rFonts w:eastAsia="Calibri"/>
                <w:smallCaps w:val="0"/>
                <w:sz w:val="24"/>
                <w:szCs w:val="24"/>
                <w:lang w:eastAsia="en-US"/>
              </w:rPr>
              <w:t xml:space="preserve">на реализацию социальных проектов, направленных на укрепление межнациональных, межэтнических и межконфессиональных отношений, профилактику экстремизма </w:t>
            </w:r>
            <w:r w:rsidR="00751280">
              <w:rPr>
                <w:rFonts w:eastAsia="Calibri"/>
                <w:smallCaps w:val="0"/>
                <w:sz w:val="24"/>
                <w:szCs w:val="24"/>
                <w:lang w:eastAsia="en-US"/>
              </w:rPr>
              <w:br/>
            </w:r>
            <w:r w:rsidRPr="001A75ED">
              <w:rPr>
                <w:rFonts w:eastAsia="Calibri"/>
                <w:smallCaps w:val="0"/>
                <w:sz w:val="24"/>
                <w:szCs w:val="24"/>
                <w:lang w:eastAsia="en-US"/>
              </w:rPr>
              <w:t>и ксенофобии</w:t>
            </w:r>
          </w:p>
        </w:tc>
      </w:tr>
      <w:tr w:rsidR="00265E0C" w:rsidRPr="001A75ED" w14:paraId="564FB19E" w14:textId="77777777" w:rsidTr="00265E0C">
        <w:tc>
          <w:tcPr>
            <w:tcW w:w="891" w:type="dxa"/>
          </w:tcPr>
          <w:p w14:paraId="78DFE44A" w14:textId="2E1C2EEA" w:rsidR="00265E0C" w:rsidRPr="001A75ED" w:rsidRDefault="00265E0C" w:rsidP="001B15BA">
            <w:pPr>
              <w:suppressAutoHyphens w:val="0"/>
              <w:jc w:val="center"/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9310" w:type="dxa"/>
          </w:tcPr>
          <w:p w14:paraId="4045F187" w14:textId="2E69CF76" w:rsidR="00265E0C" w:rsidRPr="001A75ED" w:rsidRDefault="00265E0C" w:rsidP="001B15BA">
            <w:pPr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</w:pP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Грант в форме субсидий</w:t>
            </w:r>
            <w:r w:rsidRPr="001A75ED">
              <w:rPr>
                <w:sz w:val="24"/>
                <w:szCs w:val="24"/>
              </w:rPr>
              <w:t xml:space="preserve"> </w:t>
            </w:r>
            <w:r w:rsidRPr="001A75ED">
              <w:rPr>
                <w:rFonts w:eastAsiaTheme="minorHAnsi"/>
                <w:bCs/>
                <w:smallCaps w:val="0"/>
                <w:sz w:val="24"/>
                <w:szCs w:val="24"/>
                <w:lang w:eastAsia="en-US"/>
              </w:rPr>
              <w:t>общественным объединениям на реализацию социальных проектов в сфере молодежной политики, физической культуры и спорта</w:t>
            </w:r>
          </w:p>
        </w:tc>
      </w:tr>
    </w:tbl>
    <w:p w14:paraId="76527CEF" w14:textId="77777777" w:rsidR="00180898" w:rsidRPr="001A75ED" w:rsidRDefault="00180898" w:rsidP="008B1A10">
      <w:pPr>
        <w:suppressAutoHyphens w:val="0"/>
        <w:jc w:val="center"/>
        <w:rPr>
          <w:rFonts w:eastAsiaTheme="minorHAnsi"/>
          <w:bCs/>
          <w:smallCaps w:val="0"/>
          <w:sz w:val="24"/>
          <w:szCs w:val="24"/>
          <w:lang w:eastAsia="en-US"/>
        </w:rPr>
      </w:pPr>
    </w:p>
    <w:sectPr w:rsidR="00180898" w:rsidRPr="001A75ED" w:rsidSect="00751280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FF707" w14:textId="77777777" w:rsidR="00FC313B" w:rsidRDefault="00FC313B" w:rsidP="00E87837">
      <w:r>
        <w:separator/>
      </w:r>
    </w:p>
  </w:endnote>
  <w:endnote w:type="continuationSeparator" w:id="0">
    <w:p w14:paraId="77B6CFAA" w14:textId="77777777" w:rsidR="00FC313B" w:rsidRDefault="00FC313B" w:rsidP="00E8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bany AMT">
    <w:altName w:val="Arial"/>
    <w:charset w:val="CC"/>
    <w:family w:val="auto"/>
    <w:pitch w:val="variable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57792" w14:textId="77777777" w:rsidR="00FC313B" w:rsidRDefault="00FC313B" w:rsidP="00E87837">
      <w:r>
        <w:separator/>
      </w:r>
    </w:p>
  </w:footnote>
  <w:footnote w:type="continuationSeparator" w:id="0">
    <w:p w14:paraId="04BA852F" w14:textId="77777777" w:rsidR="00FC313B" w:rsidRDefault="00FC313B" w:rsidP="00E87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89163556"/>
      <w:docPartObj>
        <w:docPartGallery w:val="Page Numbers (Top of Page)"/>
        <w:docPartUnique/>
      </w:docPartObj>
    </w:sdtPr>
    <w:sdtEndPr>
      <w:rPr>
        <w:sz w:val="16"/>
        <w:szCs w:val="10"/>
      </w:rPr>
    </w:sdtEndPr>
    <w:sdtContent>
      <w:p w14:paraId="11488001" w14:textId="77777777" w:rsidR="00FC313B" w:rsidRPr="00751280" w:rsidRDefault="00FC313B">
        <w:pPr>
          <w:pStyle w:val="af8"/>
          <w:jc w:val="center"/>
          <w:rPr>
            <w:sz w:val="16"/>
            <w:szCs w:val="10"/>
          </w:rPr>
        </w:pPr>
        <w:r w:rsidRPr="00751280">
          <w:rPr>
            <w:sz w:val="16"/>
            <w:szCs w:val="10"/>
          </w:rPr>
          <w:fldChar w:fldCharType="begin"/>
        </w:r>
        <w:r w:rsidRPr="00751280">
          <w:rPr>
            <w:sz w:val="16"/>
            <w:szCs w:val="10"/>
          </w:rPr>
          <w:instrText>PAGE   \* MERGEFORMAT</w:instrText>
        </w:r>
        <w:r w:rsidRPr="00751280">
          <w:rPr>
            <w:sz w:val="16"/>
            <w:szCs w:val="10"/>
          </w:rPr>
          <w:fldChar w:fldCharType="separate"/>
        </w:r>
        <w:r w:rsidR="001E4007" w:rsidRPr="00751280">
          <w:rPr>
            <w:noProof/>
            <w:sz w:val="16"/>
            <w:szCs w:val="10"/>
          </w:rPr>
          <w:t>33</w:t>
        </w:r>
        <w:r w:rsidRPr="00751280">
          <w:rPr>
            <w:sz w:val="16"/>
            <w:szCs w:val="1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790"/>
        </w:tabs>
        <w:ind w:left="790" w:hanging="360"/>
      </w:pPr>
      <w:rPr>
        <w:rFonts w:ascii="Wingdings" w:hAnsi="Wingdings"/>
      </w:rPr>
    </w:lvl>
  </w:abstractNum>
  <w:abstractNum w:abstractNumId="5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 w15:restartNumberingAfterBreak="0">
    <w:nsid w:val="00000010"/>
    <w:multiLevelType w:val="singleLevel"/>
    <w:tmpl w:val="D9481BB4"/>
    <w:name w:val="WW8Num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  <w:szCs w:val="24"/>
      </w:rPr>
    </w:lvl>
  </w:abstractNum>
  <w:abstractNum w:abstractNumId="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6883B54"/>
    <w:multiLevelType w:val="hybridMultilevel"/>
    <w:tmpl w:val="A316FF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F63B0A"/>
    <w:multiLevelType w:val="hybridMultilevel"/>
    <w:tmpl w:val="7E4EE1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73B09E0"/>
    <w:multiLevelType w:val="hybridMultilevel"/>
    <w:tmpl w:val="B5285E94"/>
    <w:lvl w:ilvl="0" w:tplc="A73E89C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07AE53D4"/>
    <w:multiLevelType w:val="multilevel"/>
    <w:tmpl w:val="C3EA694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2" w15:restartNumberingAfterBreak="0">
    <w:nsid w:val="0CE56678"/>
    <w:multiLevelType w:val="hybridMultilevel"/>
    <w:tmpl w:val="D14E492A"/>
    <w:lvl w:ilvl="0" w:tplc="B5169AE6">
      <w:start w:val="1"/>
      <w:numFmt w:val="decimal"/>
      <w:lvlText w:val="%1)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0E5B7928"/>
    <w:multiLevelType w:val="hybridMultilevel"/>
    <w:tmpl w:val="E1F03A9A"/>
    <w:lvl w:ilvl="0" w:tplc="863C4FC4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 w15:restartNumberingAfterBreak="0">
    <w:nsid w:val="13B006A0"/>
    <w:multiLevelType w:val="hybridMultilevel"/>
    <w:tmpl w:val="3D8A349C"/>
    <w:lvl w:ilvl="0" w:tplc="A7C49D1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5936899"/>
    <w:multiLevelType w:val="hybridMultilevel"/>
    <w:tmpl w:val="070E2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E5893"/>
    <w:multiLevelType w:val="hybridMultilevel"/>
    <w:tmpl w:val="CD62C13C"/>
    <w:lvl w:ilvl="0" w:tplc="12F808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40B6CC7"/>
    <w:multiLevelType w:val="hybridMultilevel"/>
    <w:tmpl w:val="77464A7C"/>
    <w:lvl w:ilvl="0" w:tplc="F7D8ACFA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2C29676A"/>
    <w:multiLevelType w:val="hybridMultilevel"/>
    <w:tmpl w:val="0FD000E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2CEB6A63"/>
    <w:multiLevelType w:val="hybridMultilevel"/>
    <w:tmpl w:val="66AC6FB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D277A85"/>
    <w:multiLevelType w:val="hybridMultilevel"/>
    <w:tmpl w:val="9A6C8DCE"/>
    <w:lvl w:ilvl="0" w:tplc="C290887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72C4D4A"/>
    <w:multiLevelType w:val="hybridMultilevel"/>
    <w:tmpl w:val="C9067E02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3" w15:restartNumberingAfterBreak="0">
    <w:nsid w:val="3DE41A5D"/>
    <w:multiLevelType w:val="hybridMultilevel"/>
    <w:tmpl w:val="57FCD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86B2F"/>
    <w:multiLevelType w:val="multilevel"/>
    <w:tmpl w:val="57A6F14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5" w15:restartNumberingAfterBreak="0">
    <w:nsid w:val="454E0950"/>
    <w:multiLevelType w:val="hybridMultilevel"/>
    <w:tmpl w:val="0B68F06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5BC7099"/>
    <w:multiLevelType w:val="hybridMultilevel"/>
    <w:tmpl w:val="A114144A"/>
    <w:lvl w:ilvl="0" w:tplc="ECA2A5F4">
      <w:start w:val="23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F05BF"/>
    <w:multiLevelType w:val="hybridMultilevel"/>
    <w:tmpl w:val="5ADAE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275929"/>
    <w:multiLevelType w:val="hybridMultilevel"/>
    <w:tmpl w:val="65409D4A"/>
    <w:lvl w:ilvl="0" w:tplc="8DB84D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3933A3C"/>
    <w:multiLevelType w:val="hybridMultilevel"/>
    <w:tmpl w:val="57FCD03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B731B6"/>
    <w:multiLevelType w:val="hybridMultilevel"/>
    <w:tmpl w:val="87205EBA"/>
    <w:lvl w:ilvl="0" w:tplc="93C0AC76">
      <w:start w:val="1"/>
      <w:numFmt w:val="bullet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57A4CB5"/>
    <w:multiLevelType w:val="hybridMultilevel"/>
    <w:tmpl w:val="7E98FF1A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67352B66"/>
    <w:multiLevelType w:val="hybridMultilevel"/>
    <w:tmpl w:val="BD26E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493C2F"/>
    <w:multiLevelType w:val="hybridMultilevel"/>
    <w:tmpl w:val="1E9EDEFC"/>
    <w:lvl w:ilvl="0" w:tplc="939E9D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 w16cid:durableId="475495412">
    <w:abstractNumId w:val="24"/>
  </w:num>
  <w:num w:numId="2" w16cid:durableId="1559125940">
    <w:abstractNumId w:val="18"/>
  </w:num>
  <w:num w:numId="3" w16cid:durableId="2056814037">
    <w:abstractNumId w:val="21"/>
  </w:num>
  <w:num w:numId="4" w16cid:durableId="518130966">
    <w:abstractNumId w:val="29"/>
  </w:num>
  <w:num w:numId="5" w16cid:durableId="1492672163">
    <w:abstractNumId w:val="16"/>
  </w:num>
  <w:num w:numId="6" w16cid:durableId="2265792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41261094">
    <w:abstractNumId w:val="19"/>
  </w:num>
  <w:num w:numId="8" w16cid:durableId="1846938697">
    <w:abstractNumId w:val="14"/>
  </w:num>
  <w:num w:numId="9" w16cid:durableId="1766462326">
    <w:abstractNumId w:val="31"/>
  </w:num>
  <w:num w:numId="10" w16cid:durableId="1697998538">
    <w:abstractNumId w:val="27"/>
  </w:num>
  <w:num w:numId="11" w16cid:durableId="231738908">
    <w:abstractNumId w:val="13"/>
  </w:num>
  <w:num w:numId="12" w16cid:durableId="694959779">
    <w:abstractNumId w:val="10"/>
  </w:num>
  <w:num w:numId="13" w16cid:durableId="1154179760">
    <w:abstractNumId w:val="15"/>
  </w:num>
  <w:num w:numId="14" w16cid:durableId="1359431093">
    <w:abstractNumId w:val="9"/>
  </w:num>
  <w:num w:numId="15" w16cid:durableId="14806872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0620537">
    <w:abstractNumId w:val="28"/>
  </w:num>
  <w:num w:numId="17" w16cid:durableId="90855496">
    <w:abstractNumId w:val="23"/>
  </w:num>
  <w:num w:numId="18" w16cid:durableId="1546674240">
    <w:abstractNumId w:val="12"/>
  </w:num>
  <w:num w:numId="19" w16cid:durableId="2052076544">
    <w:abstractNumId w:val="25"/>
  </w:num>
  <w:num w:numId="20" w16cid:durableId="2002660543">
    <w:abstractNumId w:val="33"/>
  </w:num>
  <w:num w:numId="21" w16cid:durableId="1584491512">
    <w:abstractNumId w:val="22"/>
  </w:num>
  <w:num w:numId="22" w16cid:durableId="174685692">
    <w:abstractNumId w:val="31"/>
  </w:num>
  <w:num w:numId="23" w16cid:durableId="1660502750">
    <w:abstractNumId w:val="27"/>
  </w:num>
  <w:num w:numId="24" w16cid:durableId="154418627">
    <w:abstractNumId w:val="13"/>
  </w:num>
  <w:num w:numId="25" w16cid:durableId="653067894">
    <w:abstractNumId w:val="10"/>
  </w:num>
  <w:num w:numId="26" w16cid:durableId="1927767241">
    <w:abstractNumId w:val="32"/>
  </w:num>
  <w:num w:numId="27" w16cid:durableId="427895094">
    <w:abstractNumId w:val="8"/>
  </w:num>
  <w:num w:numId="28" w16cid:durableId="1045177027">
    <w:abstractNumId w:val="31"/>
  </w:num>
  <w:num w:numId="29" w16cid:durableId="1948851574">
    <w:abstractNumId w:val="27"/>
  </w:num>
  <w:num w:numId="30" w16cid:durableId="1098981664">
    <w:abstractNumId w:val="13"/>
  </w:num>
  <w:num w:numId="31" w16cid:durableId="1865626860">
    <w:abstractNumId w:val="10"/>
  </w:num>
  <w:num w:numId="32" w16cid:durableId="967516629">
    <w:abstractNumId w:val="30"/>
  </w:num>
  <w:num w:numId="33" w16cid:durableId="1736396893">
    <w:abstractNumId w:val="26"/>
  </w:num>
  <w:num w:numId="34" w16cid:durableId="488400199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39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A35"/>
    <w:rsid w:val="0000091D"/>
    <w:rsid w:val="00002288"/>
    <w:rsid w:val="000022D0"/>
    <w:rsid w:val="000026CE"/>
    <w:rsid w:val="00002AAA"/>
    <w:rsid w:val="00002AF1"/>
    <w:rsid w:val="00002B94"/>
    <w:rsid w:val="00003664"/>
    <w:rsid w:val="00003A6C"/>
    <w:rsid w:val="000044AC"/>
    <w:rsid w:val="000055A9"/>
    <w:rsid w:val="000059DE"/>
    <w:rsid w:val="00005DB3"/>
    <w:rsid w:val="000068A4"/>
    <w:rsid w:val="000072A5"/>
    <w:rsid w:val="0000734B"/>
    <w:rsid w:val="00010BD9"/>
    <w:rsid w:val="00011457"/>
    <w:rsid w:val="0001200E"/>
    <w:rsid w:val="0001227A"/>
    <w:rsid w:val="000127A9"/>
    <w:rsid w:val="0001319B"/>
    <w:rsid w:val="0001468E"/>
    <w:rsid w:val="00014A09"/>
    <w:rsid w:val="00014F8C"/>
    <w:rsid w:val="000154E5"/>
    <w:rsid w:val="000161E6"/>
    <w:rsid w:val="0001627E"/>
    <w:rsid w:val="00016E72"/>
    <w:rsid w:val="00020689"/>
    <w:rsid w:val="0002214E"/>
    <w:rsid w:val="000236A5"/>
    <w:rsid w:val="00024B00"/>
    <w:rsid w:val="00024C40"/>
    <w:rsid w:val="00025B7B"/>
    <w:rsid w:val="00025E19"/>
    <w:rsid w:val="00026013"/>
    <w:rsid w:val="00026DA3"/>
    <w:rsid w:val="000275D7"/>
    <w:rsid w:val="00027CF7"/>
    <w:rsid w:val="00027F37"/>
    <w:rsid w:val="0003074A"/>
    <w:rsid w:val="00032B8C"/>
    <w:rsid w:val="00032C5F"/>
    <w:rsid w:val="00033E39"/>
    <w:rsid w:val="00034B8A"/>
    <w:rsid w:val="0003521E"/>
    <w:rsid w:val="00036A4E"/>
    <w:rsid w:val="0003700E"/>
    <w:rsid w:val="00037488"/>
    <w:rsid w:val="00037823"/>
    <w:rsid w:val="00040C55"/>
    <w:rsid w:val="000417DF"/>
    <w:rsid w:val="000420C6"/>
    <w:rsid w:val="000421D1"/>
    <w:rsid w:val="000442DE"/>
    <w:rsid w:val="00044930"/>
    <w:rsid w:val="00044AEA"/>
    <w:rsid w:val="00045FF7"/>
    <w:rsid w:val="00046B27"/>
    <w:rsid w:val="00047206"/>
    <w:rsid w:val="000474A4"/>
    <w:rsid w:val="00047C35"/>
    <w:rsid w:val="00047FA9"/>
    <w:rsid w:val="0005017D"/>
    <w:rsid w:val="000505E2"/>
    <w:rsid w:val="0005074C"/>
    <w:rsid w:val="000508C9"/>
    <w:rsid w:val="00050A35"/>
    <w:rsid w:val="00050CF3"/>
    <w:rsid w:val="00050DBD"/>
    <w:rsid w:val="00052D93"/>
    <w:rsid w:val="0005300D"/>
    <w:rsid w:val="00053334"/>
    <w:rsid w:val="000536AA"/>
    <w:rsid w:val="0005377A"/>
    <w:rsid w:val="00053E77"/>
    <w:rsid w:val="00054355"/>
    <w:rsid w:val="00054953"/>
    <w:rsid w:val="00055E49"/>
    <w:rsid w:val="000563EC"/>
    <w:rsid w:val="00056B2B"/>
    <w:rsid w:val="000573FB"/>
    <w:rsid w:val="000576A7"/>
    <w:rsid w:val="00057824"/>
    <w:rsid w:val="0006059E"/>
    <w:rsid w:val="00060B42"/>
    <w:rsid w:val="000613CF"/>
    <w:rsid w:val="000616B1"/>
    <w:rsid w:val="00061E6E"/>
    <w:rsid w:val="00062293"/>
    <w:rsid w:val="00062D2E"/>
    <w:rsid w:val="00062FE1"/>
    <w:rsid w:val="0006403B"/>
    <w:rsid w:val="00064332"/>
    <w:rsid w:val="00064ED6"/>
    <w:rsid w:val="00065F46"/>
    <w:rsid w:val="00066657"/>
    <w:rsid w:val="00066AFF"/>
    <w:rsid w:val="00066D24"/>
    <w:rsid w:val="00067F54"/>
    <w:rsid w:val="0007022D"/>
    <w:rsid w:val="00071579"/>
    <w:rsid w:val="00072102"/>
    <w:rsid w:val="0007271D"/>
    <w:rsid w:val="00072D9E"/>
    <w:rsid w:val="00072ECC"/>
    <w:rsid w:val="00073A0C"/>
    <w:rsid w:val="000750F8"/>
    <w:rsid w:val="00075239"/>
    <w:rsid w:val="00075468"/>
    <w:rsid w:val="000759EE"/>
    <w:rsid w:val="0007655C"/>
    <w:rsid w:val="00076D1A"/>
    <w:rsid w:val="0008030B"/>
    <w:rsid w:val="000803EC"/>
    <w:rsid w:val="00081C6B"/>
    <w:rsid w:val="000825B4"/>
    <w:rsid w:val="00083218"/>
    <w:rsid w:val="0008349C"/>
    <w:rsid w:val="00083891"/>
    <w:rsid w:val="00085065"/>
    <w:rsid w:val="000850ED"/>
    <w:rsid w:val="00085293"/>
    <w:rsid w:val="00085875"/>
    <w:rsid w:val="00086218"/>
    <w:rsid w:val="00087C03"/>
    <w:rsid w:val="0009019A"/>
    <w:rsid w:val="00090903"/>
    <w:rsid w:val="00090A35"/>
    <w:rsid w:val="00090CA2"/>
    <w:rsid w:val="00091151"/>
    <w:rsid w:val="00092D5D"/>
    <w:rsid w:val="00092E1E"/>
    <w:rsid w:val="0009306A"/>
    <w:rsid w:val="00093909"/>
    <w:rsid w:val="00093D55"/>
    <w:rsid w:val="000940E5"/>
    <w:rsid w:val="00094775"/>
    <w:rsid w:val="00094D9F"/>
    <w:rsid w:val="000955FF"/>
    <w:rsid w:val="00095B45"/>
    <w:rsid w:val="00095BE4"/>
    <w:rsid w:val="00095D10"/>
    <w:rsid w:val="00095ECE"/>
    <w:rsid w:val="0009657F"/>
    <w:rsid w:val="000A0225"/>
    <w:rsid w:val="000A06B9"/>
    <w:rsid w:val="000A10F9"/>
    <w:rsid w:val="000A1166"/>
    <w:rsid w:val="000A11F1"/>
    <w:rsid w:val="000A17C4"/>
    <w:rsid w:val="000A1E10"/>
    <w:rsid w:val="000A1F30"/>
    <w:rsid w:val="000A2EA3"/>
    <w:rsid w:val="000A437D"/>
    <w:rsid w:val="000A50C8"/>
    <w:rsid w:val="000A5672"/>
    <w:rsid w:val="000A5BF3"/>
    <w:rsid w:val="000A5C19"/>
    <w:rsid w:val="000A62DF"/>
    <w:rsid w:val="000A7151"/>
    <w:rsid w:val="000A76E6"/>
    <w:rsid w:val="000A79C1"/>
    <w:rsid w:val="000B11C7"/>
    <w:rsid w:val="000B14B3"/>
    <w:rsid w:val="000B1FEB"/>
    <w:rsid w:val="000B2568"/>
    <w:rsid w:val="000B3093"/>
    <w:rsid w:val="000B339A"/>
    <w:rsid w:val="000B3A65"/>
    <w:rsid w:val="000B3F1F"/>
    <w:rsid w:val="000B4260"/>
    <w:rsid w:val="000B44D1"/>
    <w:rsid w:val="000B501C"/>
    <w:rsid w:val="000B52AF"/>
    <w:rsid w:val="000B5334"/>
    <w:rsid w:val="000B536A"/>
    <w:rsid w:val="000B658E"/>
    <w:rsid w:val="000B6935"/>
    <w:rsid w:val="000B7470"/>
    <w:rsid w:val="000C225F"/>
    <w:rsid w:val="000C2B6E"/>
    <w:rsid w:val="000C3B33"/>
    <w:rsid w:val="000C4F90"/>
    <w:rsid w:val="000C6268"/>
    <w:rsid w:val="000C69F3"/>
    <w:rsid w:val="000C7F43"/>
    <w:rsid w:val="000D2D8E"/>
    <w:rsid w:val="000D457B"/>
    <w:rsid w:val="000D4586"/>
    <w:rsid w:val="000D492B"/>
    <w:rsid w:val="000D5616"/>
    <w:rsid w:val="000D5A7F"/>
    <w:rsid w:val="000D6140"/>
    <w:rsid w:val="000D7865"/>
    <w:rsid w:val="000D7BBA"/>
    <w:rsid w:val="000D7C13"/>
    <w:rsid w:val="000E04BB"/>
    <w:rsid w:val="000E0B36"/>
    <w:rsid w:val="000E17DD"/>
    <w:rsid w:val="000E240F"/>
    <w:rsid w:val="000E2F26"/>
    <w:rsid w:val="000E3323"/>
    <w:rsid w:val="000E38FD"/>
    <w:rsid w:val="000E3E0F"/>
    <w:rsid w:val="000E3EAA"/>
    <w:rsid w:val="000E4059"/>
    <w:rsid w:val="000E614D"/>
    <w:rsid w:val="000E650B"/>
    <w:rsid w:val="000E74CA"/>
    <w:rsid w:val="000F0F38"/>
    <w:rsid w:val="000F10D2"/>
    <w:rsid w:val="000F131D"/>
    <w:rsid w:val="000F14AC"/>
    <w:rsid w:val="000F150B"/>
    <w:rsid w:val="000F1695"/>
    <w:rsid w:val="000F1BA3"/>
    <w:rsid w:val="000F258F"/>
    <w:rsid w:val="000F2D4C"/>
    <w:rsid w:val="000F39DD"/>
    <w:rsid w:val="000F521A"/>
    <w:rsid w:val="000F584E"/>
    <w:rsid w:val="000F5AC9"/>
    <w:rsid w:val="000F67A3"/>
    <w:rsid w:val="000F7758"/>
    <w:rsid w:val="000F7D96"/>
    <w:rsid w:val="0010119C"/>
    <w:rsid w:val="001013CB"/>
    <w:rsid w:val="001017A2"/>
    <w:rsid w:val="00101957"/>
    <w:rsid w:val="00101A06"/>
    <w:rsid w:val="00101A0C"/>
    <w:rsid w:val="00101DC1"/>
    <w:rsid w:val="00102924"/>
    <w:rsid w:val="00102F75"/>
    <w:rsid w:val="00103327"/>
    <w:rsid w:val="00103BEA"/>
    <w:rsid w:val="001042CC"/>
    <w:rsid w:val="0010469F"/>
    <w:rsid w:val="00105995"/>
    <w:rsid w:val="00105DB1"/>
    <w:rsid w:val="0010619D"/>
    <w:rsid w:val="001105CB"/>
    <w:rsid w:val="00110842"/>
    <w:rsid w:val="00111BF3"/>
    <w:rsid w:val="0011278C"/>
    <w:rsid w:val="00113369"/>
    <w:rsid w:val="001134E9"/>
    <w:rsid w:val="00113E32"/>
    <w:rsid w:val="00115100"/>
    <w:rsid w:val="001158B9"/>
    <w:rsid w:val="00115B12"/>
    <w:rsid w:val="00115E98"/>
    <w:rsid w:val="00116CA7"/>
    <w:rsid w:val="001170DB"/>
    <w:rsid w:val="00117373"/>
    <w:rsid w:val="00117420"/>
    <w:rsid w:val="0011772D"/>
    <w:rsid w:val="00117B3C"/>
    <w:rsid w:val="00117C5F"/>
    <w:rsid w:val="00120267"/>
    <w:rsid w:val="00120B4C"/>
    <w:rsid w:val="0012166E"/>
    <w:rsid w:val="00121C8C"/>
    <w:rsid w:val="001232B2"/>
    <w:rsid w:val="00123757"/>
    <w:rsid w:val="00123A54"/>
    <w:rsid w:val="00124BDA"/>
    <w:rsid w:val="00124DCB"/>
    <w:rsid w:val="0012521C"/>
    <w:rsid w:val="00126571"/>
    <w:rsid w:val="00126D74"/>
    <w:rsid w:val="00126FBA"/>
    <w:rsid w:val="001272F6"/>
    <w:rsid w:val="00127F12"/>
    <w:rsid w:val="00130097"/>
    <w:rsid w:val="00130334"/>
    <w:rsid w:val="00133033"/>
    <w:rsid w:val="00134F10"/>
    <w:rsid w:val="00135227"/>
    <w:rsid w:val="00136316"/>
    <w:rsid w:val="0013712B"/>
    <w:rsid w:val="001372CA"/>
    <w:rsid w:val="00137464"/>
    <w:rsid w:val="001401FF"/>
    <w:rsid w:val="0014079A"/>
    <w:rsid w:val="00140FD9"/>
    <w:rsid w:val="00142E69"/>
    <w:rsid w:val="00143954"/>
    <w:rsid w:val="00143F50"/>
    <w:rsid w:val="00144488"/>
    <w:rsid w:val="00144EF0"/>
    <w:rsid w:val="00146062"/>
    <w:rsid w:val="001460F3"/>
    <w:rsid w:val="00146D5A"/>
    <w:rsid w:val="00147C4D"/>
    <w:rsid w:val="001505D6"/>
    <w:rsid w:val="0015298B"/>
    <w:rsid w:val="00152AAA"/>
    <w:rsid w:val="00152D0D"/>
    <w:rsid w:val="00153759"/>
    <w:rsid w:val="00154206"/>
    <w:rsid w:val="00154375"/>
    <w:rsid w:val="00154514"/>
    <w:rsid w:val="0015459A"/>
    <w:rsid w:val="00154771"/>
    <w:rsid w:val="00154B9D"/>
    <w:rsid w:val="00156482"/>
    <w:rsid w:val="00157817"/>
    <w:rsid w:val="00157CCE"/>
    <w:rsid w:val="00160797"/>
    <w:rsid w:val="001608D4"/>
    <w:rsid w:val="00161336"/>
    <w:rsid w:val="0016201A"/>
    <w:rsid w:val="00162233"/>
    <w:rsid w:val="00163412"/>
    <w:rsid w:val="00164146"/>
    <w:rsid w:val="00164440"/>
    <w:rsid w:val="001645FE"/>
    <w:rsid w:val="001662FE"/>
    <w:rsid w:val="00166ADA"/>
    <w:rsid w:val="00166B4B"/>
    <w:rsid w:val="00167C97"/>
    <w:rsid w:val="00170299"/>
    <w:rsid w:val="0017055C"/>
    <w:rsid w:val="00170EC6"/>
    <w:rsid w:val="00171B08"/>
    <w:rsid w:val="00171EA2"/>
    <w:rsid w:val="001723E7"/>
    <w:rsid w:val="001727C5"/>
    <w:rsid w:val="00175DF0"/>
    <w:rsid w:val="00176069"/>
    <w:rsid w:val="00176161"/>
    <w:rsid w:val="00176E8D"/>
    <w:rsid w:val="0017720B"/>
    <w:rsid w:val="0017777C"/>
    <w:rsid w:val="00180898"/>
    <w:rsid w:val="0018090E"/>
    <w:rsid w:val="001809C4"/>
    <w:rsid w:val="00181AC6"/>
    <w:rsid w:val="00182891"/>
    <w:rsid w:val="00182F3B"/>
    <w:rsid w:val="001837D8"/>
    <w:rsid w:val="00183AEC"/>
    <w:rsid w:val="00184C06"/>
    <w:rsid w:val="00184E37"/>
    <w:rsid w:val="00184E73"/>
    <w:rsid w:val="001854E6"/>
    <w:rsid w:val="001866E4"/>
    <w:rsid w:val="00186B85"/>
    <w:rsid w:val="00190731"/>
    <w:rsid w:val="00192185"/>
    <w:rsid w:val="00192C38"/>
    <w:rsid w:val="00193550"/>
    <w:rsid w:val="00193CC2"/>
    <w:rsid w:val="001942A5"/>
    <w:rsid w:val="00194C9F"/>
    <w:rsid w:val="0019512A"/>
    <w:rsid w:val="00195587"/>
    <w:rsid w:val="00195F59"/>
    <w:rsid w:val="001A00AB"/>
    <w:rsid w:val="001A01A1"/>
    <w:rsid w:val="001A02AE"/>
    <w:rsid w:val="001A1087"/>
    <w:rsid w:val="001A182C"/>
    <w:rsid w:val="001A1DE1"/>
    <w:rsid w:val="001A22B0"/>
    <w:rsid w:val="001A231C"/>
    <w:rsid w:val="001A3387"/>
    <w:rsid w:val="001A3C01"/>
    <w:rsid w:val="001A3D2C"/>
    <w:rsid w:val="001A3E46"/>
    <w:rsid w:val="001A56E9"/>
    <w:rsid w:val="001A65B5"/>
    <w:rsid w:val="001A67D3"/>
    <w:rsid w:val="001A75ED"/>
    <w:rsid w:val="001B11FB"/>
    <w:rsid w:val="001B349C"/>
    <w:rsid w:val="001B3E6D"/>
    <w:rsid w:val="001B4BB1"/>
    <w:rsid w:val="001B5B89"/>
    <w:rsid w:val="001B71B4"/>
    <w:rsid w:val="001C030A"/>
    <w:rsid w:val="001C0357"/>
    <w:rsid w:val="001C0394"/>
    <w:rsid w:val="001C0EB5"/>
    <w:rsid w:val="001C2416"/>
    <w:rsid w:val="001C3FF1"/>
    <w:rsid w:val="001C4C15"/>
    <w:rsid w:val="001C4EA6"/>
    <w:rsid w:val="001C4F11"/>
    <w:rsid w:val="001C513D"/>
    <w:rsid w:val="001C5D3C"/>
    <w:rsid w:val="001C6476"/>
    <w:rsid w:val="001C7E09"/>
    <w:rsid w:val="001C7EF3"/>
    <w:rsid w:val="001D0538"/>
    <w:rsid w:val="001D123F"/>
    <w:rsid w:val="001D17C3"/>
    <w:rsid w:val="001D2ABC"/>
    <w:rsid w:val="001D2C9A"/>
    <w:rsid w:val="001D2F07"/>
    <w:rsid w:val="001D3151"/>
    <w:rsid w:val="001D40E7"/>
    <w:rsid w:val="001D6388"/>
    <w:rsid w:val="001D77AC"/>
    <w:rsid w:val="001D7A55"/>
    <w:rsid w:val="001D7C20"/>
    <w:rsid w:val="001E1477"/>
    <w:rsid w:val="001E1747"/>
    <w:rsid w:val="001E1A76"/>
    <w:rsid w:val="001E1F4E"/>
    <w:rsid w:val="001E26B4"/>
    <w:rsid w:val="001E2BEF"/>
    <w:rsid w:val="001E2FC1"/>
    <w:rsid w:val="001E3037"/>
    <w:rsid w:val="001E3EB6"/>
    <w:rsid w:val="001E4007"/>
    <w:rsid w:val="001E44EC"/>
    <w:rsid w:val="001E454A"/>
    <w:rsid w:val="001E52CB"/>
    <w:rsid w:val="001E5420"/>
    <w:rsid w:val="001E5A7C"/>
    <w:rsid w:val="001E5BB8"/>
    <w:rsid w:val="001E6C81"/>
    <w:rsid w:val="001E7DF6"/>
    <w:rsid w:val="001F00D5"/>
    <w:rsid w:val="001F0836"/>
    <w:rsid w:val="001F22FA"/>
    <w:rsid w:val="001F27AD"/>
    <w:rsid w:val="001F325D"/>
    <w:rsid w:val="001F45B8"/>
    <w:rsid w:val="001F6369"/>
    <w:rsid w:val="00200257"/>
    <w:rsid w:val="00200E9C"/>
    <w:rsid w:val="00204003"/>
    <w:rsid w:val="00205224"/>
    <w:rsid w:val="002052F5"/>
    <w:rsid w:val="00205A38"/>
    <w:rsid w:val="00205A73"/>
    <w:rsid w:val="00205F49"/>
    <w:rsid w:val="002063B1"/>
    <w:rsid w:val="00206419"/>
    <w:rsid w:val="00206453"/>
    <w:rsid w:val="00206D9D"/>
    <w:rsid w:val="00207A4B"/>
    <w:rsid w:val="00207CBB"/>
    <w:rsid w:val="002110A5"/>
    <w:rsid w:val="00211329"/>
    <w:rsid w:val="002116A7"/>
    <w:rsid w:val="00211BCF"/>
    <w:rsid w:val="00211C1A"/>
    <w:rsid w:val="002138A9"/>
    <w:rsid w:val="00217090"/>
    <w:rsid w:val="002200CC"/>
    <w:rsid w:val="002202B5"/>
    <w:rsid w:val="00220373"/>
    <w:rsid w:val="0022264E"/>
    <w:rsid w:val="002227AA"/>
    <w:rsid w:val="00222E11"/>
    <w:rsid w:val="00223779"/>
    <w:rsid w:val="00223791"/>
    <w:rsid w:val="00223982"/>
    <w:rsid w:val="00223CC1"/>
    <w:rsid w:val="00226A19"/>
    <w:rsid w:val="00226B55"/>
    <w:rsid w:val="00226D3D"/>
    <w:rsid w:val="00230436"/>
    <w:rsid w:val="00231294"/>
    <w:rsid w:val="0023223A"/>
    <w:rsid w:val="00233CAE"/>
    <w:rsid w:val="00233E7E"/>
    <w:rsid w:val="00234329"/>
    <w:rsid w:val="0023453F"/>
    <w:rsid w:val="00235613"/>
    <w:rsid w:val="00235C92"/>
    <w:rsid w:val="00236B10"/>
    <w:rsid w:val="00236FF8"/>
    <w:rsid w:val="00237509"/>
    <w:rsid w:val="002376E1"/>
    <w:rsid w:val="00237737"/>
    <w:rsid w:val="00237B17"/>
    <w:rsid w:val="00237F91"/>
    <w:rsid w:val="00240024"/>
    <w:rsid w:val="00240ACB"/>
    <w:rsid w:val="00241F46"/>
    <w:rsid w:val="00242A65"/>
    <w:rsid w:val="002438F0"/>
    <w:rsid w:val="00243D79"/>
    <w:rsid w:val="00243DA7"/>
    <w:rsid w:val="002451B3"/>
    <w:rsid w:val="002453EE"/>
    <w:rsid w:val="00246C21"/>
    <w:rsid w:val="00247133"/>
    <w:rsid w:val="00247F34"/>
    <w:rsid w:val="00250610"/>
    <w:rsid w:val="00250FA7"/>
    <w:rsid w:val="0025193A"/>
    <w:rsid w:val="00251F9A"/>
    <w:rsid w:val="0025229C"/>
    <w:rsid w:val="00252501"/>
    <w:rsid w:val="00252849"/>
    <w:rsid w:val="00252974"/>
    <w:rsid w:val="00253784"/>
    <w:rsid w:val="00253807"/>
    <w:rsid w:val="002546B5"/>
    <w:rsid w:val="002549F9"/>
    <w:rsid w:val="00254FAA"/>
    <w:rsid w:val="00254FCD"/>
    <w:rsid w:val="002559B4"/>
    <w:rsid w:val="00255F4A"/>
    <w:rsid w:val="00256069"/>
    <w:rsid w:val="0025634C"/>
    <w:rsid w:val="00256808"/>
    <w:rsid w:val="00256924"/>
    <w:rsid w:val="00257724"/>
    <w:rsid w:val="002578BE"/>
    <w:rsid w:val="00257D7E"/>
    <w:rsid w:val="00261374"/>
    <w:rsid w:val="00261463"/>
    <w:rsid w:val="0026161E"/>
    <w:rsid w:val="00261692"/>
    <w:rsid w:val="0026205A"/>
    <w:rsid w:val="00263FAE"/>
    <w:rsid w:val="00264734"/>
    <w:rsid w:val="00264B79"/>
    <w:rsid w:val="00264FD0"/>
    <w:rsid w:val="002655A2"/>
    <w:rsid w:val="0026595E"/>
    <w:rsid w:val="00265E0C"/>
    <w:rsid w:val="00265E7D"/>
    <w:rsid w:val="002661AC"/>
    <w:rsid w:val="00266FF3"/>
    <w:rsid w:val="00267081"/>
    <w:rsid w:val="00267B18"/>
    <w:rsid w:val="00267DA9"/>
    <w:rsid w:val="00270C53"/>
    <w:rsid w:val="00271588"/>
    <w:rsid w:val="00271DC0"/>
    <w:rsid w:val="002720A4"/>
    <w:rsid w:val="00272940"/>
    <w:rsid w:val="00272A18"/>
    <w:rsid w:val="002734F8"/>
    <w:rsid w:val="00274760"/>
    <w:rsid w:val="00274A2F"/>
    <w:rsid w:val="002750B3"/>
    <w:rsid w:val="00275A52"/>
    <w:rsid w:val="00276DF7"/>
    <w:rsid w:val="00280FE5"/>
    <w:rsid w:val="00281582"/>
    <w:rsid w:val="00281E9C"/>
    <w:rsid w:val="00282E19"/>
    <w:rsid w:val="002851B7"/>
    <w:rsid w:val="002855E7"/>
    <w:rsid w:val="0028565B"/>
    <w:rsid w:val="00285884"/>
    <w:rsid w:val="00285B96"/>
    <w:rsid w:val="00286432"/>
    <w:rsid w:val="00287372"/>
    <w:rsid w:val="00287D0D"/>
    <w:rsid w:val="0029182E"/>
    <w:rsid w:val="00293364"/>
    <w:rsid w:val="00293ABC"/>
    <w:rsid w:val="00295132"/>
    <w:rsid w:val="002958B8"/>
    <w:rsid w:val="002969B0"/>
    <w:rsid w:val="00297238"/>
    <w:rsid w:val="002A01A7"/>
    <w:rsid w:val="002A0520"/>
    <w:rsid w:val="002A19C0"/>
    <w:rsid w:val="002A2B24"/>
    <w:rsid w:val="002A3AE8"/>
    <w:rsid w:val="002A4206"/>
    <w:rsid w:val="002A4EA8"/>
    <w:rsid w:val="002A5621"/>
    <w:rsid w:val="002A5985"/>
    <w:rsid w:val="002A5FAC"/>
    <w:rsid w:val="002B01BC"/>
    <w:rsid w:val="002B054B"/>
    <w:rsid w:val="002B0927"/>
    <w:rsid w:val="002B162F"/>
    <w:rsid w:val="002B1AF3"/>
    <w:rsid w:val="002B1D42"/>
    <w:rsid w:val="002B2231"/>
    <w:rsid w:val="002B2CEA"/>
    <w:rsid w:val="002B3B89"/>
    <w:rsid w:val="002B473A"/>
    <w:rsid w:val="002B4EEF"/>
    <w:rsid w:val="002B557D"/>
    <w:rsid w:val="002B7F97"/>
    <w:rsid w:val="002C00E2"/>
    <w:rsid w:val="002C0BAA"/>
    <w:rsid w:val="002C0C3E"/>
    <w:rsid w:val="002C0D65"/>
    <w:rsid w:val="002C23CA"/>
    <w:rsid w:val="002C243C"/>
    <w:rsid w:val="002C4111"/>
    <w:rsid w:val="002C42D7"/>
    <w:rsid w:val="002C43F7"/>
    <w:rsid w:val="002C4794"/>
    <w:rsid w:val="002C5FAF"/>
    <w:rsid w:val="002C68F0"/>
    <w:rsid w:val="002D007D"/>
    <w:rsid w:val="002D04A5"/>
    <w:rsid w:val="002D058F"/>
    <w:rsid w:val="002D062C"/>
    <w:rsid w:val="002D0F11"/>
    <w:rsid w:val="002D20D8"/>
    <w:rsid w:val="002D29AC"/>
    <w:rsid w:val="002D3633"/>
    <w:rsid w:val="002D3C72"/>
    <w:rsid w:val="002D3DED"/>
    <w:rsid w:val="002D5323"/>
    <w:rsid w:val="002D53F7"/>
    <w:rsid w:val="002D654A"/>
    <w:rsid w:val="002D6AC4"/>
    <w:rsid w:val="002D72F7"/>
    <w:rsid w:val="002D7668"/>
    <w:rsid w:val="002E1682"/>
    <w:rsid w:val="002E1C2C"/>
    <w:rsid w:val="002E1FC4"/>
    <w:rsid w:val="002E3243"/>
    <w:rsid w:val="002E3B56"/>
    <w:rsid w:val="002E465C"/>
    <w:rsid w:val="002E48DE"/>
    <w:rsid w:val="002E5C84"/>
    <w:rsid w:val="002E64CA"/>
    <w:rsid w:val="002E7556"/>
    <w:rsid w:val="002E78E5"/>
    <w:rsid w:val="002F14D5"/>
    <w:rsid w:val="002F169A"/>
    <w:rsid w:val="002F1850"/>
    <w:rsid w:val="002F1A13"/>
    <w:rsid w:val="002F211A"/>
    <w:rsid w:val="002F2441"/>
    <w:rsid w:val="002F25E4"/>
    <w:rsid w:val="002F287A"/>
    <w:rsid w:val="002F2895"/>
    <w:rsid w:val="002F2C73"/>
    <w:rsid w:val="002F4599"/>
    <w:rsid w:val="002F4763"/>
    <w:rsid w:val="002F4ED9"/>
    <w:rsid w:val="002F526D"/>
    <w:rsid w:val="002F648C"/>
    <w:rsid w:val="002F66FE"/>
    <w:rsid w:val="002F676A"/>
    <w:rsid w:val="002F7AF1"/>
    <w:rsid w:val="002F7D21"/>
    <w:rsid w:val="0030072F"/>
    <w:rsid w:val="0030084B"/>
    <w:rsid w:val="00300B7D"/>
    <w:rsid w:val="00301AF8"/>
    <w:rsid w:val="003021D7"/>
    <w:rsid w:val="00302242"/>
    <w:rsid w:val="00302681"/>
    <w:rsid w:val="003036E0"/>
    <w:rsid w:val="0030591D"/>
    <w:rsid w:val="00305B18"/>
    <w:rsid w:val="00307B83"/>
    <w:rsid w:val="00307F50"/>
    <w:rsid w:val="003111F0"/>
    <w:rsid w:val="00312E21"/>
    <w:rsid w:val="00313EC1"/>
    <w:rsid w:val="00314486"/>
    <w:rsid w:val="00314EBF"/>
    <w:rsid w:val="00315034"/>
    <w:rsid w:val="00315C22"/>
    <w:rsid w:val="00315FFC"/>
    <w:rsid w:val="003161AC"/>
    <w:rsid w:val="003164EF"/>
    <w:rsid w:val="00316BEB"/>
    <w:rsid w:val="00320DC2"/>
    <w:rsid w:val="00322A33"/>
    <w:rsid w:val="00323A6F"/>
    <w:rsid w:val="0032627F"/>
    <w:rsid w:val="003263A5"/>
    <w:rsid w:val="003263A9"/>
    <w:rsid w:val="00327793"/>
    <w:rsid w:val="00330B2B"/>
    <w:rsid w:val="0033104E"/>
    <w:rsid w:val="00331E0A"/>
    <w:rsid w:val="0033247C"/>
    <w:rsid w:val="00332E70"/>
    <w:rsid w:val="0033380C"/>
    <w:rsid w:val="003343F3"/>
    <w:rsid w:val="00335B7D"/>
    <w:rsid w:val="00337203"/>
    <w:rsid w:val="0034097C"/>
    <w:rsid w:val="00341414"/>
    <w:rsid w:val="00341BE4"/>
    <w:rsid w:val="00342CCB"/>
    <w:rsid w:val="00342DB0"/>
    <w:rsid w:val="003430E7"/>
    <w:rsid w:val="00343AA0"/>
    <w:rsid w:val="00343E86"/>
    <w:rsid w:val="003440F1"/>
    <w:rsid w:val="0034446A"/>
    <w:rsid w:val="003444E2"/>
    <w:rsid w:val="00345218"/>
    <w:rsid w:val="0034619E"/>
    <w:rsid w:val="003479A8"/>
    <w:rsid w:val="0035088F"/>
    <w:rsid w:val="00350DA6"/>
    <w:rsid w:val="0035295D"/>
    <w:rsid w:val="0035300E"/>
    <w:rsid w:val="00353539"/>
    <w:rsid w:val="003535C9"/>
    <w:rsid w:val="00353EAC"/>
    <w:rsid w:val="003549ED"/>
    <w:rsid w:val="00360C80"/>
    <w:rsid w:val="00360CDF"/>
    <w:rsid w:val="00360F03"/>
    <w:rsid w:val="003613B0"/>
    <w:rsid w:val="00361586"/>
    <w:rsid w:val="003616D8"/>
    <w:rsid w:val="003622DA"/>
    <w:rsid w:val="00362CEF"/>
    <w:rsid w:val="00362FFB"/>
    <w:rsid w:val="003631EE"/>
    <w:rsid w:val="003633FF"/>
    <w:rsid w:val="0036448F"/>
    <w:rsid w:val="00366EB8"/>
    <w:rsid w:val="003676D1"/>
    <w:rsid w:val="00367908"/>
    <w:rsid w:val="00367E60"/>
    <w:rsid w:val="00371CC1"/>
    <w:rsid w:val="0037282D"/>
    <w:rsid w:val="003744E0"/>
    <w:rsid w:val="0037453A"/>
    <w:rsid w:val="00375107"/>
    <w:rsid w:val="00375282"/>
    <w:rsid w:val="00375B4A"/>
    <w:rsid w:val="00375E74"/>
    <w:rsid w:val="00375F70"/>
    <w:rsid w:val="003769FB"/>
    <w:rsid w:val="00376A04"/>
    <w:rsid w:val="00376FB6"/>
    <w:rsid w:val="003772CB"/>
    <w:rsid w:val="00381292"/>
    <w:rsid w:val="003819BF"/>
    <w:rsid w:val="00382085"/>
    <w:rsid w:val="0038335D"/>
    <w:rsid w:val="00383EC5"/>
    <w:rsid w:val="00385D4A"/>
    <w:rsid w:val="0038632F"/>
    <w:rsid w:val="003878F2"/>
    <w:rsid w:val="00387B29"/>
    <w:rsid w:val="00391430"/>
    <w:rsid w:val="00391593"/>
    <w:rsid w:val="00391E84"/>
    <w:rsid w:val="00391F04"/>
    <w:rsid w:val="0039365C"/>
    <w:rsid w:val="00393CFD"/>
    <w:rsid w:val="00393E61"/>
    <w:rsid w:val="00394ACD"/>
    <w:rsid w:val="00395BB3"/>
    <w:rsid w:val="00395E5A"/>
    <w:rsid w:val="003967E0"/>
    <w:rsid w:val="00396C64"/>
    <w:rsid w:val="003971B6"/>
    <w:rsid w:val="00397F53"/>
    <w:rsid w:val="003A0368"/>
    <w:rsid w:val="003A07D8"/>
    <w:rsid w:val="003A18C8"/>
    <w:rsid w:val="003A1C8C"/>
    <w:rsid w:val="003A2F1F"/>
    <w:rsid w:val="003A3644"/>
    <w:rsid w:val="003A40F3"/>
    <w:rsid w:val="003A4744"/>
    <w:rsid w:val="003A5280"/>
    <w:rsid w:val="003A5B46"/>
    <w:rsid w:val="003A5CF4"/>
    <w:rsid w:val="003A5F4B"/>
    <w:rsid w:val="003A672C"/>
    <w:rsid w:val="003A7166"/>
    <w:rsid w:val="003B029F"/>
    <w:rsid w:val="003B083A"/>
    <w:rsid w:val="003B1872"/>
    <w:rsid w:val="003B1891"/>
    <w:rsid w:val="003B2543"/>
    <w:rsid w:val="003B3541"/>
    <w:rsid w:val="003B4515"/>
    <w:rsid w:val="003B50D7"/>
    <w:rsid w:val="003B5779"/>
    <w:rsid w:val="003B6536"/>
    <w:rsid w:val="003B6742"/>
    <w:rsid w:val="003B7BBF"/>
    <w:rsid w:val="003C0A1E"/>
    <w:rsid w:val="003C0E32"/>
    <w:rsid w:val="003C17B3"/>
    <w:rsid w:val="003C1A7E"/>
    <w:rsid w:val="003C2B14"/>
    <w:rsid w:val="003C2CD8"/>
    <w:rsid w:val="003C3EC4"/>
    <w:rsid w:val="003C4101"/>
    <w:rsid w:val="003C43E4"/>
    <w:rsid w:val="003C482B"/>
    <w:rsid w:val="003C4D2D"/>
    <w:rsid w:val="003C4EF1"/>
    <w:rsid w:val="003C5774"/>
    <w:rsid w:val="003C67F3"/>
    <w:rsid w:val="003C718E"/>
    <w:rsid w:val="003C759C"/>
    <w:rsid w:val="003C7D3E"/>
    <w:rsid w:val="003D0767"/>
    <w:rsid w:val="003D0AE3"/>
    <w:rsid w:val="003D0C6B"/>
    <w:rsid w:val="003D0DEE"/>
    <w:rsid w:val="003D1A2A"/>
    <w:rsid w:val="003D435D"/>
    <w:rsid w:val="003D53D3"/>
    <w:rsid w:val="003D72AF"/>
    <w:rsid w:val="003D7840"/>
    <w:rsid w:val="003D7886"/>
    <w:rsid w:val="003D7D01"/>
    <w:rsid w:val="003E022E"/>
    <w:rsid w:val="003E06D7"/>
    <w:rsid w:val="003E0835"/>
    <w:rsid w:val="003E1AE0"/>
    <w:rsid w:val="003E257B"/>
    <w:rsid w:val="003E29E3"/>
    <w:rsid w:val="003E32F2"/>
    <w:rsid w:val="003E413D"/>
    <w:rsid w:val="003E43A6"/>
    <w:rsid w:val="003E469E"/>
    <w:rsid w:val="003E5F33"/>
    <w:rsid w:val="003F02FB"/>
    <w:rsid w:val="003F06EE"/>
    <w:rsid w:val="003F229D"/>
    <w:rsid w:val="003F25E8"/>
    <w:rsid w:val="003F42E2"/>
    <w:rsid w:val="003F44E1"/>
    <w:rsid w:val="003F489C"/>
    <w:rsid w:val="003F4C88"/>
    <w:rsid w:val="003F53D2"/>
    <w:rsid w:val="003F5F77"/>
    <w:rsid w:val="003F6465"/>
    <w:rsid w:val="003F6DDA"/>
    <w:rsid w:val="003F7026"/>
    <w:rsid w:val="003F7183"/>
    <w:rsid w:val="003F7286"/>
    <w:rsid w:val="003F7BB9"/>
    <w:rsid w:val="00400240"/>
    <w:rsid w:val="004007F9"/>
    <w:rsid w:val="00400C16"/>
    <w:rsid w:val="00400DD5"/>
    <w:rsid w:val="004014A8"/>
    <w:rsid w:val="004025E4"/>
    <w:rsid w:val="00404F7E"/>
    <w:rsid w:val="004074D9"/>
    <w:rsid w:val="00407C95"/>
    <w:rsid w:val="0041196D"/>
    <w:rsid w:val="004124E5"/>
    <w:rsid w:val="004127DD"/>
    <w:rsid w:val="00412BD5"/>
    <w:rsid w:val="004131F3"/>
    <w:rsid w:val="00413A23"/>
    <w:rsid w:val="00413CA5"/>
    <w:rsid w:val="00414280"/>
    <w:rsid w:val="004144A8"/>
    <w:rsid w:val="004144E4"/>
    <w:rsid w:val="00414CA5"/>
    <w:rsid w:val="00415761"/>
    <w:rsid w:val="00415953"/>
    <w:rsid w:val="00415C99"/>
    <w:rsid w:val="00415CB9"/>
    <w:rsid w:val="0041732C"/>
    <w:rsid w:val="004176F5"/>
    <w:rsid w:val="004178BC"/>
    <w:rsid w:val="00420400"/>
    <w:rsid w:val="00420FBA"/>
    <w:rsid w:val="004214D3"/>
    <w:rsid w:val="004218EE"/>
    <w:rsid w:val="004226A8"/>
    <w:rsid w:val="00422C23"/>
    <w:rsid w:val="00423017"/>
    <w:rsid w:val="004240E0"/>
    <w:rsid w:val="00424B6A"/>
    <w:rsid w:val="00424E62"/>
    <w:rsid w:val="004253A5"/>
    <w:rsid w:val="00425656"/>
    <w:rsid w:val="00425E12"/>
    <w:rsid w:val="004270B7"/>
    <w:rsid w:val="00427265"/>
    <w:rsid w:val="0042733F"/>
    <w:rsid w:val="0043030C"/>
    <w:rsid w:val="00431D65"/>
    <w:rsid w:val="004327CE"/>
    <w:rsid w:val="0043360A"/>
    <w:rsid w:val="0043362F"/>
    <w:rsid w:val="0043393C"/>
    <w:rsid w:val="004340DE"/>
    <w:rsid w:val="00434208"/>
    <w:rsid w:val="004342F2"/>
    <w:rsid w:val="00434715"/>
    <w:rsid w:val="00434E09"/>
    <w:rsid w:val="00435AFD"/>
    <w:rsid w:val="00435C03"/>
    <w:rsid w:val="00435CBC"/>
    <w:rsid w:val="004375C9"/>
    <w:rsid w:val="00437B5B"/>
    <w:rsid w:val="00437FD8"/>
    <w:rsid w:val="00440F4E"/>
    <w:rsid w:val="00441538"/>
    <w:rsid w:val="004416DE"/>
    <w:rsid w:val="00441B6F"/>
    <w:rsid w:val="00443015"/>
    <w:rsid w:val="00443BE3"/>
    <w:rsid w:val="004448CB"/>
    <w:rsid w:val="004449B8"/>
    <w:rsid w:val="00445934"/>
    <w:rsid w:val="00445CF9"/>
    <w:rsid w:val="00445F44"/>
    <w:rsid w:val="00447027"/>
    <w:rsid w:val="00447349"/>
    <w:rsid w:val="00447B0F"/>
    <w:rsid w:val="00447B5F"/>
    <w:rsid w:val="00450710"/>
    <w:rsid w:val="00451876"/>
    <w:rsid w:val="00452CF7"/>
    <w:rsid w:val="00452FC3"/>
    <w:rsid w:val="004533C4"/>
    <w:rsid w:val="00453E1E"/>
    <w:rsid w:val="004553DF"/>
    <w:rsid w:val="004558B0"/>
    <w:rsid w:val="00455917"/>
    <w:rsid w:val="00455A36"/>
    <w:rsid w:val="00455C82"/>
    <w:rsid w:val="00455DAF"/>
    <w:rsid w:val="00455DD7"/>
    <w:rsid w:val="004567D8"/>
    <w:rsid w:val="00456BD8"/>
    <w:rsid w:val="00456F0B"/>
    <w:rsid w:val="00460B75"/>
    <w:rsid w:val="00460DB0"/>
    <w:rsid w:val="00460FCF"/>
    <w:rsid w:val="0046220E"/>
    <w:rsid w:val="00462578"/>
    <w:rsid w:val="0046258F"/>
    <w:rsid w:val="00463959"/>
    <w:rsid w:val="00463B3E"/>
    <w:rsid w:val="00464347"/>
    <w:rsid w:val="00464384"/>
    <w:rsid w:val="004645D3"/>
    <w:rsid w:val="004648B0"/>
    <w:rsid w:val="00465658"/>
    <w:rsid w:val="004659D8"/>
    <w:rsid w:val="004663E2"/>
    <w:rsid w:val="00471628"/>
    <w:rsid w:val="00471E10"/>
    <w:rsid w:val="0047235F"/>
    <w:rsid w:val="0047238F"/>
    <w:rsid w:val="004729D0"/>
    <w:rsid w:val="00473117"/>
    <w:rsid w:val="00474B1D"/>
    <w:rsid w:val="00474F13"/>
    <w:rsid w:val="004776FB"/>
    <w:rsid w:val="00480642"/>
    <w:rsid w:val="004807C1"/>
    <w:rsid w:val="00480A8F"/>
    <w:rsid w:val="004810E7"/>
    <w:rsid w:val="004816C9"/>
    <w:rsid w:val="0048182D"/>
    <w:rsid w:val="004819F3"/>
    <w:rsid w:val="004822BA"/>
    <w:rsid w:val="00482F15"/>
    <w:rsid w:val="004832F4"/>
    <w:rsid w:val="004846C2"/>
    <w:rsid w:val="00484A47"/>
    <w:rsid w:val="00484D68"/>
    <w:rsid w:val="00486D5B"/>
    <w:rsid w:val="004876C9"/>
    <w:rsid w:val="00487B96"/>
    <w:rsid w:val="00490056"/>
    <w:rsid w:val="0049040C"/>
    <w:rsid w:val="0049352C"/>
    <w:rsid w:val="00493767"/>
    <w:rsid w:val="004938B2"/>
    <w:rsid w:val="004938C8"/>
    <w:rsid w:val="004943A1"/>
    <w:rsid w:val="00494741"/>
    <w:rsid w:val="0049596A"/>
    <w:rsid w:val="00496825"/>
    <w:rsid w:val="00497021"/>
    <w:rsid w:val="004977A1"/>
    <w:rsid w:val="004979EF"/>
    <w:rsid w:val="004A0039"/>
    <w:rsid w:val="004A124D"/>
    <w:rsid w:val="004A13C2"/>
    <w:rsid w:val="004A1622"/>
    <w:rsid w:val="004A1AB5"/>
    <w:rsid w:val="004A2A4C"/>
    <w:rsid w:val="004A3978"/>
    <w:rsid w:val="004A46FA"/>
    <w:rsid w:val="004A4FE4"/>
    <w:rsid w:val="004A521B"/>
    <w:rsid w:val="004A5561"/>
    <w:rsid w:val="004A5789"/>
    <w:rsid w:val="004A5B8B"/>
    <w:rsid w:val="004A5CEA"/>
    <w:rsid w:val="004A5DEF"/>
    <w:rsid w:val="004A643F"/>
    <w:rsid w:val="004A7440"/>
    <w:rsid w:val="004A749F"/>
    <w:rsid w:val="004A7510"/>
    <w:rsid w:val="004B1646"/>
    <w:rsid w:val="004B16FB"/>
    <w:rsid w:val="004B25FF"/>
    <w:rsid w:val="004B5535"/>
    <w:rsid w:val="004B59AF"/>
    <w:rsid w:val="004B6042"/>
    <w:rsid w:val="004B71A8"/>
    <w:rsid w:val="004B7DAE"/>
    <w:rsid w:val="004C0C82"/>
    <w:rsid w:val="004C103C"/>
    <w:rsid w:val="004C1903"/>
    <w:rsid w:val="004C1C6A"/>
    <w:rsid w:val="004C2280"/>
    <w:rsid w:val="004C249F"/>
    <w:rsid w:val="004C29C9"/>
    <w:rsid w:val="004C2F87"/>
    <w:rsid w:val="004C3516"/>
    <w:rsid w:val="004C458D"/>
    <w:rsid w:val="004C689F"/>
    <w:rsid w:val="004C6E1A"/>
    <w:rsid w:val="004C7271"/>
    <w:rsid w:val="004D0202"/>
    <w:rsid w:val="004D1086"/>
    <w:rsid w:val="004D1F91"/>
    <w:rsid w:val="004D35AB"/>
    <w:rsid w:val="004D3F33"/>
    <w:rsid w:val="004D4524"/>
    <w:rsid w:val="004D4D58"/>
    <w:rsid w:val="004D51E4"/>
    <w:rsid w:val="004D5461"/>
    <w:rsid w:val="004D665B"/>
    <w:rsid w:val="004D69CD"/>
    <w:rsid w:val="004D69D2"/>
    <w:rsid w:val="004D6B87"/>
    <w:rsid w:val="004D6BBF"/>
    <w:rsid w:val="004D6D1A"/>
    <w:rsid w:val="004E0FC0"/>
    <w:rsid w:val="004E24C5"/>
    <w:rsid w:val="004E2DBE"/>
    <w:rsid w:val="004E38B2"/>
    <w:rsid w:val="004E43E1"/>
    <w:rsid w:val="004E48EA"/>
    <w:rsid w:val="004E50C5"/>
    <w:rsid w:val="004E5749"/>
    <w:rsid w:val="004E575E"/>
    <w:rsid w:val="004E57B6"/>
    <w:rsid w:val="004E7626"/>
    <w:rsid w:val="004E785D"/>
    <w:rsid w:val="004E7891"/>
    <w:rsid w:val="004E796F"/>
    <w:rsid w:val="004E7A35"/>
    <w:rsid w:val="004F071D"/>
    <w:rsid w:val="004F1A71"/>
    <w:rsid w:val="004F203D"/>
    <w:rsid w:val="004F240E"/>
    <w:rsid w:val="004F2599"/>
    <w:rsid w:val="004F3BD0"/>
    <w:rsid w:val="004F3E7D"/>
    <w:rsid w:val="004F456C"/>
    <w:rsid w:val="004F4635"/>
    <w:rsid w:val="004F4E69"/>
    <w:rsid w:val="004F52A1"/>
    <w:rsid w:val="004F52BF"/>
    <w:rsid w:val="004F57F8"/>
    <w:rsid w:val="004F5AB5"/>
    <w:rsid w:val="004F64FB"/>
    <w:rsid w:val="005001CA"/>
    <w:rsid w:val="00500722"/>
    <w:rsid w:val="005008F6"/>
    <w:rsid w:val="00500CF7"/>
    <w:rsid w:val="00500E2B"/>
    <w:rsid w:val="005010E0"/>
    <w:rsid w:val="005012E7"/>
    <w:rsid w:val="00501E8F"/>
    <w:rsid w:val="0050260C"/>
    <w:rsid w:val="005026E2"/>
    <w:rsid w:val="00503FCB"/>
    <w:rsid w:val="00504953"/>
    <w:rsid w:val="00504B8C"/>
    <w:rsid w:val="00505B13"/>
    <w:rsid w:val="00505CD7"/>
    <w:rsid w:val="00507964"/>
    <w:rsid w:val="00507969"/>
    <w:rsid w:val="005102EF"/>
    <w:rsid w:val="005107F7"/>
    <w:rsid w:val="00512C92"/>
    <w:rsid w:val="0051372E"/>
    <w:rsid w:val="005139F0"/>
    <w:rsid w:val="00513A62"/>
    <w:rsid w:val="00513AEE"/>
    <w:rsid w:val="00513E26"/>
    <w:rsid w:val="00514007"/>
    <w:rsid w:val="00514770"/>
    <w:rsid w:val="00514B5C"/>
    <w:rsid w:val="005154CB"/>
    <w:rsid w:val="00515522"/>
    <w:rsid w:val="005159FD"/>
    <w:rsid w:val="00515D7D"/>
    <w:rsid w:val="0051622B"/>
    <w:rsid w:val="0051794D"/>
    <w:rsid w:val="00517BE2"/>
    <w:rsid w:val="00517D78"/>
    <w:rsid w:val="00522025"/>
    <w:rsid w:val="00523F93"/>
    <w:rsid w:val="005264AF"/>
    <w:rsid w:val="00526505"/>
    <w:rsid w:val="00526694"/>
    <w:rsid w:val="005270E4"/>
    <w:rsid w:val="0052715D"/>
    <w:rsid w:val="005274E4"/>
    <w:rsid w:val="0052765D"/>
    <w:rsid w:val="005279E0"/>
    <w:rsid w:val="00527CD4"/>
    <w:rsid w:val="00527D15"/>
    <w:rsid w:val="005307C5"/>
    <w:rsid w:val="00530F37"/>
    <w:rsid w:val="00531071"/>
    <w:rsid w:val="00531FA1"/>
    <w:rsid w:val="00532C42"/>
    <w:rsid w:val="00532CFF"/>
    <w:rsid w:val="0053321D"/>
    <w:rsid w:val="005347B9"/>
    <w:rsid w:val="00534A80"/>
    <w:rsid w:val="00535A82"/>
    <w:rsid w:val="0053610D"/>
    <w:rsid w:val="0053612B"/>
    <w:rsid w:val="005366AA"/>
    <w:rsid w:val="00536916"/>
    <w:rsid w:val="00536944"/>
    <w:rsid w:val="0054054E"/>
    <w:rsid w:val="00540A07"/>
    <w:rsid w:val="00541BDF"/>
    <w:rsid w:val="00541F8F"/>
    <w:rsid w:val="005421B9"/>
    <w:rsid w:val="00542E1D"/>
    <w:rsid w:val="005446D2"/>
    <w:rsid w:val="0054472D"/>
    <w:rsid w:val="00544BAC"/>
    <w:rsid w:val="00544E25"/>
    <w:rsid w:val="00547649"/>
    <w:rsid w:val="00547682"/>
    <w:rsid w:val="00547FAC"/>
    <w:rsid w:val="005513B2"/>
    <w:rsid w:val="005513F8"/>
    <w:rsid w:val="00551B47"/>
    <w:rsid w:val="00551EB8"/>
    <w:rsid w:val="00552A87"/>
    <w:rsid w:val="00554E84"/>
    <w:rsid w:val="00555F2A"/>
    <w:rsid w:val="00555F3C"/>
    <w:rsid w:val="00556115"/>
    <w:rsid w:val="00556747"/>
    <w:rsid w:val="00556F9F"/>
    <w:rsid w:val="005573F2"/>
    <w:rsid w:val="0056014F"/>
    <w:rsid w:val="005601DB"/>
    <w:rsid w:val="00560265"/>
    <w:rsid w:val="00560897"/>
    <w:rsid w:val="00561766"/>
    <w:rsid w:val="00561C67"/>
    <w:rsid w:val="00562B13"/>
    <w:rsid w:val="0056358A"/>
    <w:rsid w:val="00563949"/>
    <w:rsid w:val="00563A5D"/>
    <w:rsid w:val="00565A09"/>
    <w:rsid w:val="00565D58"/>
    <w:rsid w:val="00567418"/>
    <w:rsid w:val="00567A96"/>
    <w:rsid w:val="00570941"/>
    <w:rsid w:val="00571391"/>
    <w:rsid w:val="0057190B"/>
    <w:rsid w:val="005719FB"/>
    <w:rsid w:val="00572B59"/>
    <w:rsid w:val="00573CD8"/>
    <w:rsid w:val="00573FFD"/>
    <w:rsid w:val="0057471A"/>
    <w:rsid w:val="005755A0"/>
    <w:rsid w:val="00576A54"/>
    <w:rsid w:val="0058063B"/>
    <w:rsid w:val="00581D30"/>
    <w:rsid w:val="00581FB5"/>
    <w:rsid w:val="00582A02"/>
    <w:rsid w:val="00582BAE"/>
    <w:rsid w:val="005844F1"/>
    <w:rsid w:val="00584D5D"/>
    <w:rsid w:val="00584FB8"/>
    <w:rsid w:val="005855C5"/>
    <w:rsid w:val="00585DC3"/>
    <w:rsid w:val="00586A31"/>
    <w:rsid w:val="00590420"/>
    <w:rsid w:val="00591065"/>
    <w:rsid w:val="005910D2"/>
    <w:rsid w:val="005915DD"/>
    <w:rsid w:val="0059182B"/>
    <w:rsid w:val="00592083"/>
    <w:rsid w:val="005921C4"/>
    <w:rsid w:val="00593C56"/>
    <w:rsid w:val="00593C5C"/>
    <w:rsid w:val="0059403E"/>
    <w:rsid w:val="005941AD"/>
    <w:rsid w:val="00595D91"/>
    <w:rsid w:val="0059624A"/>
    <w:rsid w:val="00596290"/>
    <w:rsid w:val="005966AF"/>
    <w:rsid w:val="005A011F"/>
    <w:rsid w:val="005A0824"/>
    <w:rsid w:val="005A0E77"/>
    <w:rsid w:val="005A16F5"/>
    <w:rsid w:val="005A17E8"/>
    <w:rsid w:val="005A2206"/>
    <w:rsid w:val="005A2F2A"/>
    <w:rsid w:val="005A3E27"/>
    <w:rsid w:val="005A579D"/>
    <w:rsid w:val="005A5B6D"/>
    <w:rsid w:val="005A5BA1"/>
    <w:rsid w:val="005A5DD9"/>
    <w:rsid w:val="005A74B2"/>
    <w:rsid w:val="005A7930"/>
    <w:rsid w:val="005B1B70"/>
    <w:rsid w:val="005B1DEF"/>
    <w:rsid w:val="005B20F2"/>
    <w:rsid w:val="005B2459"/>
    <w:rsid w:val="005B2609"/>
    <w:rsid w:val="005B2820"/>
    <w:rsid w:val="005B2854"/>
    <w:rsid w:val="005B2CAC"/>
    <w:rsid w:val="005B332B"/>
    <w:rsid w:val="005B3FED"/>
    <w:rsid w:val="005B4121"/>
    <w:rsid w:val="005B4730"/>
    <w:rsid w:val="005B4C0F"/>
    <w:rsid w:val="005B5668"/>
    <w:rsid w:val="005B6173"/>
    <w:rsid w:val="005B66B8"/>
    <w:rsid w:val="005B673B"/>
    <w:rsid w:val="005B7428"/>
    <w:rsid w:val="005B787E"/>
    <w:rsid w:val="005C004D"/>
    <w:rsid w:val="005C1253"/>
    <w:rsid w:val="005C13C3"/>
    <w:rsid w:val="005C1417"/>
    <w:rsid w:val="005C1DC0"/>
    <w:rsid w:val="005C2163"/>
    <w:rsid w:val="005C2385"/>
    <w:rsid w:val="005C2BF8"/>
    <w:rsid w:val="005C2DEE"/>
    <w:rsid w:val="005C369E"/>
    <w:rsid w:val="005C3B97"/>
    <w:rsid w:val="005C4374"/>
    <w:rsid w:val="005C4C7F"/>
    <w:rsid w:val="005C5CA4"/>
    <w:rsid w:val="005C617C"/>
    <w:rsid w:val="005D004B"/>
    <w:rsid w:val="005D10AF"/>
    <w:rsid w:val="005D197D"/>
    <w:rsid w:val="005D20C8"/>
    <w:rsid w:val="005D240C"/>
    <w:rsid w:val="005D275B"/>
    <w:rsid w:val="005D2837"/>
    <w:rsid w:val="005D2CDB"/>
    <w:rsid w:val="005D2E34"/>
    <w:rsid w:val="005D3500"/>
    <w:rsid w:val="005D3C77"/>
    <w:rsid w:val="005D3E04"/>
    <w:rsid w:val="005D566C"/>
    <w:rsid w:val="005D6AD3"/>
    <w:rsid w:val="005E11D8"/>
    <w:rsid w:val="005E149F"/>
    <w:rsid w:val="005E3AA3"/>
    <w:rsid w:val="005E3BDA"/>
    <w:rsid w:val="005E41E3"/>
    <w:rsid w:val="005E4244"/>
    <w:rsid w:val="005E61E5"/>
    <w:rsid w:val="005E7345"/>
    <w:rsid w:val="005F01BC"/>
    <w:rsid w:val="005F0D7A"/>
    <w:rsid w:val="005F277B"/>
    <w:rsid w:val="005F28BB"/>
    <w:rsid w:val="005F3426"/>
    <w:rsid w:val="005F3788"/>
    <w:rsid w:val="005F5452"/>
    <w:rsid w:val="005F5BD5"/>
    <w:rsid w:val="005F694F"/>
    <w:rsid w:val="005F6987"/>
    <w:rsid w:val="005F6D92"/>
    <w:rsid w:val="005F76EE"/>
    <w:rsid w:val="005F788B"/>
    <w:rsid w:val="005F7E91"/>
    <w:rsid w:val="006005A4"/>
    <w:rsid w:val="00600F81"/>
    <w:rsid w:val="006017C6"/>
    <w:rsid w:val="00601898"/>
    <w:rsid w:val="0060212B"/>
    <w:rsid w:val="00602A5E"/>
    <w:rsid w:val="006039F7"/>
    <w:rsid w:val="006048E8"/>
    <w:rsid w:val="00605639"/>
    <w:rsid w:val="006057AB"/>
    <w:rsid w:val="00605A5E"/>
    <w:rsid w:val="00605EEA"/>
    <w:rsid w:val="006071FD"/>
    <w:rsid w:val="00607806"/>
    <w:rsid w:val="00607C1C"/>
    <w:rsid w:val="006104D8"/>
    <w:rsid w:val="00610506"/>
    <w:rsid w:val="00610B21"/>
    <w:rsid w:val="00610C20"/>
    <w:rsid w:val="006112F0"/>
    <w:rsid w:val="0061171E"/>
    <w:rsid w:val="00611B10"/>
    <w:rsid w:val="00612225"/>
    <w:rsid w:val="006122A4"/>
    <w:rsid w:val="006129B1"/>
    <w:rsid w:val="00612F6A"/>
    <w:rsid w:val="00613F23"/>
    <w:rsid w:val="00614AB1"/>
    <w:rsid w:val="00614D22"/>
    <w:rsid w:val="00616924"/>
    <w:rsid w:val="006212B4"/>
    <w:rsid w:val="006214B3"/>
    <w:rsid w:val="00621515"/>
    <w:rsid w:val="006221B5"/>
    <w:rsid w:val="006227B8"/>
    <w:rsid w:val="00623951"/>
    <w:rsid w:val="00624661"/>
    <w:rsid w:val="00624FDE"/>
    <w:rsid w:val="006255CA"/>
    <w:rsid w:val="00625773"/>
    <w:rsid w:val="00625EEF"/>
    <w:rsid w:val="0062620B"/>
    <w:rsid w:val="00626D48"/>
    <w:rsid w:val="00626E9D"/>
    <w:rsid w:val="00627F25"/>
    <w:rsid w:val="00630408"/>
    <w:rsid w:val="006305AA"/>
    <w:rsid w:val="00632F98"/>
    <w:rsid w:val="006330EA"/>
    <w:rsid w:val="006344BA"/>
    <w:rsid w:val="00636594"/>
    <w:rsid w:val="00640DDB"/>
    <w:rsid w:val="0064229B"/>
    <w:rsid w:val="00643254"/>
    <w:rsid w:val="00643E1B"/>
    <w:rsid w:val="00645576"/>
    <w:rsid w:val="00645943"/>
    <w:rsid w:val="006471A6"/>
    <w:rsid w:val="006471C7"/>
    <w:rsid w:val="00647AAA"/>
    <w:rsid w:val="00650700"/>
    <w:rsid w:val="006512E1"/>
    <w:rsid w:val="00651A74"/>
    <w:rsid w:val="00652E0F"/>
    <w:rsid w:val="00653388"/>
    <w:rsid w:val="006547B3"/>
    <w:rsid w:val="00654B22"/>
    <w:rsid w:val="00655380"/>
    <w:rsid w:val="00655435"/>
    <w:rsid w:val="006561CE"/>
    <w:rsid w:val="006562C0"/>
    <w:rsid w:val="00656634"/>
    <w:rsid w:val="0065685C"/>
    <w:rsid w:val="00656ADF"/>
    <w:rsid w:val="00656D18"/>
    <w:rsid w:val="00656DCA"/>
    <w:rsid w:val="00656F06"/>
    <w:rsid w:val="00657A0D"/>
    <w:rsid w:val="00657C40"/>
    <w:rsid w:val="00660556"/>
    <w:rsid w:val="0066127D"/>
    <w:rsid w:val="00662A85"/>
    <w:rsid w:val="00662AE2"/>
    <w:rsid w:val="006637CC"/>
    <w:rsid w:val="00665760"/>
    <w:rsid w:val="00665848"/>
    <w:rsid w:val="00665DE3"/>
    <w:rsid w:val="0066664D"/>
    <w:rsid w:val="00667714"/>
    <w:rsid w:val="00670425"/>
    <w:rsid w:val="00670495"/>
    <w:rsid w:val="00670918"/>
    <w:rsid w:val="00670E85"/>
    <w:rsid w:val="006717F3"/>
    <w:rsid w:val="00671C46"/>
    <w:rsid w:val="00671EFA"/>
    <w:rsid w:val="0067256A"/>
    <w:rsid w:val="00673256"/>
    <w:rsid w:val="00673280"/>
    <w:rsid w:val="00673323"/>
    <w:rsid w:val="00674EB3"/>
    <w:rsid w:val="0067536B"/>
    <w:rsid w:val="006756E8"/>
    <w:rsid w:val="00675A5B"/>
    <w:rsid w:val="00675EAB"/>
    <w:rsid w:val="0067699D"/>
    <w:rsid w:val="00676EA7"/>
    <w:rsid w:val="00676F3B"/>
    <w:rsid w:val="0067723E"/>
    <w:rsid w:val="006772DE"/>
    <w:rsid w:val="0067766B"/>
    <w:rsid w:val="006776A9"/>
    <w:rsid w:val="00677935"/>
    <w:rsid w:val="006821EE"/>
    <w:rsid w:val="0068278F"/>
    <w:rsid w:val="006827D2"/>
    <w:rsid w:val="00682AA8"/>
    <w:rsid w:val="006853B5"/>
    <w:rsid w:val="00685F70"/>
    <w:rsid w:val="006869B7"/>
    <w:rsid w:val="00687BEF"/>
    <w:rsid w:val="006900AB"/>
    <w:rsid w:val="00690E80"/>
    <w:rsid w:val="00690ED9"/>
    <w:rsid w:val="00691CAA"/>
    <w:rsid w:val="00691F70"/>
    <w:rsid w:val="00694EC1"/>
    <w:rsid w:val="00694FBA"/>
    <w:rsid w:val="006954CF"/>
    <w:rsid w:val="006966D4"/>
    <w:rsid w:val="0069688F"/>
    <w:rsid w:val="006A0CE8"/>
    <w:rsid w:val="006A173C"/>
    <w:rsid w:val="006A2036"/>
    <w:rsid w:val="006A23D5"/>
    <w:rsid w:val="006A2998"/>
    <w:rsid w:val="006A510F"/>
    <w:rsid w:val="006A5173"/>
    <w:rsid w:val="006A561A"/>
    <w:rsid w:val="006A6A8D"/>
    <w:rsid w:val="006A7B30"/>
    <w:rsid w:val="006B0419"/>
    <w:rsid w:val="006B0759"/>
    <w:rsid w:val="006B265B"/>
    <w:rsid w:val="006B2CA6"/>
    <w:rsid w:val="006B3053"/>
    <w:rsid w:val="006B36C2"/>
    <w:rsid w:val="006B48CF"/>
    <w:rsid w:val="006B551A"/>
    <w:rsid w:val="006B59AC"/>
    <w:rsid w:val="006B5CA4"/>
    <w:rsid w:val="006B6EFB"/>
    <w:rsid w:val="006B74A2"/>
    <w:rsid w:val="006B74CA"/>
    <w:rsid w:val="006B7B80"/>
    <w:rsid w:val="006B7DE7"/>
    <w:rsid w:val="006C111B"/>
    <w:rsid w:val="006C1FD4"/>
    <w:rsid w:val="006C2566"/>
    <w:rsid w:val="006C2758"/>
    <w:rsid w:val="006C4151"/>
    <w:rsid w:val="006C4489"/>
    <w:rsid w:val="006C4A5D"/>
    <w:rsid w:val="006C674D"/>
    <w:rsid w:val="006C6DFA"/>
    <w:rsid w:val="006C7703"/>
    <w:rsid w:val="006C7882"/>
    <w:rsid w:val="006C7C43"/>
    <w:rsid w:val="006D02F6"/>
    <w:rsid w:val="006D16CC"/>
    <w:rsid w:val="006D22FA"/>
    <w:rsid w:val="006D3781"/>
    <w:rsid w:val="006D3E8B"/>
    <w:rsid w:val="006D4579"/>
    <w:rsid w:val="006D48CE"/>
    <w:rsid w:val="006D6E1A"/>
    <w:rsid w:val="006D7ED5"/>
    <w:rsid w:val="006D7F96"/>
    <w:rsid w:val="006E087D"/>
    <w:rsid w:val="006E0B10"/>
    <w:rsid w:val="006E1CB7"/>
    <w:rsid w:val="006E1F54"/>
    <w:rsid w:val="006E21FD"/>
    <w:rsid w:val="006E2234"/>
    <w:rsid w:val="006E2BDD"/>
    <w:rsid w:val="006E2BFB"/>
    <w:rsid w:val="006E406D"/>
    <w:rsid w:val="006E607D"/>
    <w:rsid w:val="006E6601"/>
    <w:rsid w:val="006E6AB9"/>
    <w:rsid w:val="006E6AD3"/>
    <w:rsid w:val="006E6C82"/>
    <w:rsid w:val="006E6D74"/>
    <w:rsid w:val="006F0794"/>
    <w:rsid w:val="006F1899"/>
    <w:rsid w:val="006F1BBE"/>
    <w:rsid w:val="006F211E"/>
    <w:rsid w:val="006F266A"/>
    <w:rsid w:val="006F2681"/>
    <w:rsid w:val="006F27C1"/>
    <w:rsid w:val="006F364B"/>
    <w:rsid w:val="006F36F4"/>
    <w:rsid w:val="006F3F2B"/>
    <w:rsid w:val="006F48F9"/>
    <w:rsid w:val="006F4B3E"/>
    <w:rsid w:val="006F51E2"/>
    <w:rsid w:val="006F6340"/>
    <w:rsid w:val="006F6721"/>
    <w:rsid w:val="006F7734"/>
    <w:rsid w:val="006F7860"/>
    <w:rsid w:val="006F7A0A"/>
    <w:rsid w:val="00700ADE"/>
    <w:rsid w:val="0070180D"/>
    <w:rsid w:val="0070354D"/>
    <w:rsid w:val="0070428C"/>
    <w:rsid w:val="0070560C"/>
    <w:rsid w:val="00705A1E"/>
    <w:rsid w:val="00706C86"/>
    <w:rsid w:val="007077F7"/>
    <w:rsid w:val="00707CF6"/>
    <w:rsid w:val="00710528"/>
    <w:rsid w:val="007105D5"/>
    <w:rsid w:val="007109D8"/>
    <w:rsid w:val="0071235E"/>
    <w:rsid w:val="007145A9"/>
    <w:rsid w:val="007148D4"/>
    <w:rsid w:val="00715A60"/>
    <w:rsid w:val="00716CC5"/>
    <w:rsid w:val="0071755B"/>
    <w:rsid w:val="00717C8F"/>
    <w:rsid w:val="00717D5E"/>
    <w:rsid w:val="0072039A"/>
    <w:rsid w:val="00720A37"/>
    <w:rsid w:val="00720D36"/>
    <w:rsid w:val="00721B55"/>
    <w:rsid w:val="00721EBC"/>
    <w:rsid w:val="00722CBA"/>
    <w:rsid w:val="00722E4B"/>
    <w:rsid w:val="00724AA4"/>
    <w:rsid w:val="00724CAA"/>
    <w:rsid w:val="00725930"/>
    <w:rsid w:val="00725AB2"/>
    <w:rsid w:val="00725C0C"/>
    <w:rsid w:val="007269F8"/>
    <w:rsid w:val="00726B52"/>
    <w:rsid w:val="00727EA4"/>
    <w:rsid w:val="00730060"/>
    <w:rsid w:val="00730A2F"/>
    <w:rsid w:val="007317B7"/>
    <w:rsid w:val="00731FF0"/>
    <w:rsid w:val="00732E31"/>
    <w:rsid w:val="007330E3"/>
    <w:rsid w:val="00734743"/>
    <w:rsid w:val="00734A57"/>
    <w:rsid w:val="00735DC4"/>
    <w:rsid w:val="007364DE"/>
    <w:rsid w:val="00736584"/>
    <w:rsid w:val="007370BF"/>
    <w:rsid w:val="0073720C"/>
    <w:rsid w:val="00737C20"/>
    <w:rsid w:val="00741458"/>
    <w:rsid w:val="007423B5"/>
    <w:rsid w:val="007430BC"/>
    <w:rsid w:val="007430C3"/>
    <w:rsid w:val="007446EC"/>
    <w:rsid w:val="007449E6"/>
    <w:rsid w:val="007458BB"/>
    <w:rsid w:val="00745FAF"/>
    <w:rsid w:val="007464CE"/>
    <w:rsid w:val="00746E58"/>
    <w:rsid w:val="00747787"/>
    <w:rsid w:val="00747D9A"/>
    <w:rsid w:val="007508B7"/>
    <w:rsid w:val="00751280"/>
    <w:rsid w:val="0075176E"/>
    <w:rsid w:val="007517AD"/>
    <w:rsid w:val="00752D03"/>
    <w:rsid w:val="00753025"/>
    <w:rsid w:val="00753161"/>
    <w:rsid w:val="007532EF"/>
    <w:rsid w:val="00753313"/>
    <w:rsid w:val="0075432E"/>
    <w:rsid w:val="00754AD8"/>
    <w:rsid w:val="00754B1B"/>
    <w:rsid w:val="00754C04"/>
    <w:rsid w:val="00755620"/>
    <w:rsid w:val="00756DAE"/>
    <w:rsid w:val="00756E25"/>
    <w:rsid w:val="00757434"/>
    <w:rsid w:val="00760354"/>
    <w:rsid w:val="00760E41"/>
    <w:rsid w:val="0076141A"/>
    <w:rsid w:val="00761744"/>
    <w:rsid w:val="00762001"/>
    <w:rsid w:val="007636A8"/>
    <w:rsid w:val="007637DD"/>
    <w:rsid w:val="00764F3C"/>
    <w:rsid w:val="007665E3"/>
    <w:rsid w:val="007669D8"/>
    <w:rsid w:val="00766BEB"/>
    <w:rsid w:val="00766CCB"/>
    <w:rsid w:val="00766F97"/>
    <w:rsid w:val="00767A31"/>
    <w:rsid w:val="007711F5"/>
    <w:rsid w:val="00771853"/>
    <w:rsid w:val="00771D60"/>
    <w:rsid w:val="00772729"/>
    <w:rsid w:val="00772AF8"/>
    <w:rsid w:val="00772CDA"/>
    <w:rsid w:val="00772D21"/>
    <w:rsid w:val="0077331E"/>
    <w:rsid w:val="00773909"/>
    <w:rsid w:val="0077570E"/>
    <w:rsid w:val="00775C21"/>
    <w:rsid w:val="0077689D"/>
    <w:rsid w:val="00776B4D"/>
    <w:rsid w:val="007772CA"/>
    <w:rsid w:val="007802CD"/>
    <w:rsid w:val="00780B06"/>
    <w:rsid w:val="00781362"/>
    <w:rsid w:val="00781997"/>
    <w:rsid w:val="00782DA7"/>
    <w:rsid w:val="00782EFD"/>
    <w:rsid w:val="00784338"/>
    <w:rsid w:val="007852A2"/>
    <w:rsid w:val="007855B4"/>
    <w:rsid w:val="007858EB"/>
    <w:rsid w:val="007869CF"/>
    <w:rsid w:val="0078701C"/>
    <w:rsid w:val="00790C95"/>
    <w:rsid w:val="00791568"/>
    <w:rsid w:val="00791883"/>
    <w:rsid w:val="0079198D"/>
    <w:rsid w:val="00791EC9"/>
    <w:rsid w:val="00792075"/>
    <w:rsid w:val="00792193"/>
    <w:rsid w:val="00793978"/>
    <w:rsid w:val="00793D87"/>
    <w:rsid w:val="00793F76"/>
    <w:rsid w:val="00794B1C"/>
    <w:rsid w:val="007955EE"/>
    <w:rsid w:val="007963A9"/>
    <w:rsid w:val="00797766"/>
    <w:rsid w:val="007A110B"/>
    <w:rsid w:val="007A1229"/>
    <w:rsid w:val="007A170B"/>
    <w:rsid w:val="007A334A"/>
    <w:rsid w:val="007A3424"/>
    <w:rsid w:val="007A34C0"/>
    <w:rsid w:val="007A3857"/>
    <w:rsid w:val="007A3C5F"/>
    <w:rsid w:val="007A47E0"/>
    <w:rsid w:val="007A4FE5"/>
    <w:rsid w:val="007A581E"/>
    <w:rsid w:val="007A6382"/>
    <w:rsid w:val="007A7623"/>
    <w:rsid w:val="007B0D1F"/>
    <w:rsid w:val="007B10FD"/>
    <w:rsid w:val="007B144D"/>
    <w:rsid w:val="007B16B7"/>
    <w:rsid w:val="007B17F3"/>
    <w:rsid w:val="007B19CE"/>
    <w:rsid w:val="007B1E7D"/>
    <w:rsid w:val="007B206D"/>
    <w:rsid w:val="007B2265"/>
    <w:rsid w:val="007B23C7"/>
    <w:rsid w:val="007B343C"/>
    <w:rsid w:val="007B3641"/>
    <w:rsid w:val="007B3B21"/>
    <w:rsid w:val="007B4020"/>
    <w:rsid w:val="007B439A"/>
    <w:rsid w:val="007B442E"/>
    <w:rsid w:val="007B4846"/>
    <w:rsid w:val="007B518F"/>
    <w:rsid w:val="007B758F"/>
    <w:rsid w:val="007B7DEC"/>
    <w:rsid w:val="007C179B"/>
    <w:rsid w:val="007C19AC"/>
    <w:rsid w:val="007C1AF9"/>
    <w:rsid w:val="007C1DE4"/>
    <w:rsid w:val="007C20CD"/>
    <w:rsid w:val="007C25B3"/>
    <w:rsid w:val="007C2D0C"/>
    <w:rsid w:val="007C2E47"/>
    <w:rsid w:val="007C3304"/>
    <w:rsid w:val="007C37B5"/>
    <w:rsid w:val="007C394B"/>
    <w:rsid w:val="007C41EE"/>
    <w:rsid w:val="007C42D3"/>
    <w:rsid w:val="007C4592"/>
    <w:rsid w:val="007C48B2"/>
    <w:rsid w:val="007C4E1F"/>
    <w:rsid w:val="007C4FCF"/>
    <w:rsid w:val="007C5C33"/>
    <w:rsid w:val="007C6221"/>
    <w:rsid w:val="007C66A3"/>
    <w:rsid w:val="007C6D3A"/>
    <w:rsid w:val="007C6F4D"/>
    <w:rsid w:val="007C72CF"/>
    <w:rsid w:val="007D196B"/>
    <w:rsid w:val="007D1F5C"/>
    <w:rsid w:val="007D2078"/>
    <w:rsid w:val="007D25B6"/>
    <w:rsid w:val="007D2935"/>
    <w:rsid w:val="007D2E39"/>
    <w:rsid w:val="007D30DE"/>
    <w:rsid w:val="007D3984"/>
    <w:rsid w:val="007D3D00"/>
    <w:rsid w:val="007D4AF5"/>
    <w:rsid w:val="007D6083"/>
    <w:rsid w:val="007D6CA3"/>
    <w:rsid w:val="007D713D"/>
    <w:rsid w:val="007D72A4"/>
    <w:rsid w:val="007D76DB"/>
    <w:rsid w:val="007E0082"/>
    <w:rsid w:val="007E03B9"/>
    <w:rsid w:val="007E23F4"/>
    <w:rsid w:val="007E2D05"/>
    <w:rsid w:val="007E2FB3"/>
    <w:rsid w:val="007E3086"/>
    <w:rsid w:val="007E53E2"/>
    <w:rsid w:val="007E5EB2"/>
    <w:rsid w:val="007E6A4B"/>
    <w:rsid w:val="007E77C6"/>
    <w:rsid w:val="007E7E4B"/>
    <w:rsid w:val="007F083F"/>
    <w:rsid w:val="007F1B4C"/>
    <w:rsid w:val="007F1D21"/>
    <w:rsid w:val="007F2B89"/>
    <w:rsid w:val="007F3431"/>
    <w:rsid w:val="007F4B97"/>
    <w:rsid w:val="007F4F3D"/>
    <w:rsid w:val="007F697B"/>
    <w:rsid w:val="007F6B93"/>
    <w:rsid w:val="007F6BAD"/>
    <w:rsid w:val="007F740A"/>
    <w:rsid w:val="00800545"/>
    <w:rsid w:val="00802A95"/>
    <w:rsid w:val="00802BA2"/>
    <w:rsid w:val="00803F6F"/>
    <w:rsid w:val="00804040"/>
    <w:rsid w:val="008051CE"/>
    <w:rsid w:val="008070AE"/>
    <w:rsid w:val="00807385"/>
    <w:rsid w:val="008074B1"/>
    <w:rsid w:val="00810697"/>
    <w:rsid w:val="00810ED7"/>
    <w:rsid w:val="00811E55"/>
    <w:rsid w:val="00811FDE"/>
    <w:rsid w:val="00812789"/>
    <w:rsid w:val="008138E2"/>
    <w:rsid w:val="00814F54"/>
    <w:rsid w:val="008158A6"/>
    <w:rsid w:val="0081787F"/>
    <w:rsid w:val="008200DA"/>
    <w:rsid w:val="00820494"/>
    <w:rsid w:val="008220E5"/>
    <w:rsid w:val="00822345"/>
    <w:rsid w:val="00822E91"/>
    <w:rsid w:val="00823143"/>
    <w:rsid w:val="00823378"/>
    <w:rsid w:val="00823E8C"/>
    <w:rsid w:val="0082402E"/>
    <w:rsid w:val="0082422F"/>
    <w:rsid w:val="008244E5"/>
    <w:rsid w:val="00824A9B"/>
    <w:rsid w:val="00824B30"/>
    <w:rsid w:val="008251B1"/>
    <w:rsid w:val="00825801"/>
    <w:rsid w:val="00825EFE"/>
    <w:rsid w:val="00826981"/>
    <w:rsid w:val="00826BA1"/>
    <w:rsid w:val="008270F9"/>
    <w:rsid w:val="00830093"/>
    <w:rsid w:val="0083085C"/>
    <w:rsid w:val="00831A2C"/>
    <w:rsid w:val="00832DC4"/>
    <w:rsid w:val="00834173"/>
    <w:rsid w:val="0083666E"/>
    <w:rsid w:val="008366BB"/>
    <w:rsid w:val="00837A9F"/>
    <w:rsid w:val="00837DCF"/>
    <w:rsid w:val="00837F04"/>
    <w:rsid w:val="008426CB"/>
    <w:rsid w:val="0084544A"/>
    <w:rsid w:val="00845F5A"/>
    <w:rsid w:val="008465B5"/>
    <w:rsid w:val="00846710"/>
    <w:rsid w:val="008467B9"/>
    <w:rsid w:val="00846861"/>
    <w:rsid w:val="00847AFB"/>
    <w:rsid w:val="00850F65"/>
    <w:rsid w:val="00851CE8"/>
    <w:rsid w:val="00851F98"/>
    <w:rsid w:val="0085236F"/>
    <w:rsid w:val="00852382"/>
    <w:rsid w:val="008523CB"/>
    <w:rsid w:val="0085282E"/>
    <w:rsid w:val="008533F3"/>
    <w:rsid w:val="00855AB7"/>
    <w:rsid w:val="008573B7"/>
    <w:rsid w:val="0086053B"/>
    <w:rsid w:val="00860C26"/>
    <w:rsid w:val="008614E1"/>
    <w:rsid w:val="00862D41"/>
    <w:rsid w:val="00863753"/>
    <w:rsid w:val="00864AAE"/>
    <w:rsid w:val="00864D8A"/>
    <w:rsid w:val="008655A5"/>
    <w:rsid w:val="00866966"/>
    <w:rsid w:val="008676D1"/>
    <w:rsid w:val="00867A53"/>
    <w:rsid w:val="0087000C"/>
    <w:rsid w:val="008704AF"/>
    <w:rsid w:val="008708C5"/>
    <w:rsid w:val="00873557"/>
    <w:rsid w:val="00874066"/>
    <w:rsid w:val="00874F79"/>
    <w:rsid w:val="00876251"/>
    <w:rsid w:val="0087763A"/>
    <w:rsid w:val="00877CCE"/>
    <w:rsid w:val="0088001E"/>
    <w:rsid w:val="00880554"/>
    <w:rsid w:val="008806D3"/>
    <w:rsid w:val="00882D03"/>
    <w:rsid w:val="00885D07"/>
    <w:rsid w:val="00886FFE"/>
    <w:rsid w:val="008871CE"/>
    <w:rsid w:val="0088760B"/>
    <w:rsid w:val="00887B3F"/>
    <w:rsid w:val="00890488"/>
    <w:rsid w:val="00890516"/>
    <w:rsid w:val="0089095F"/>
    <w:rsid w:val="008910A8"/>
    <w:rsid w:val="0089173D"/>
    <w:rsid w:val="00891DB7"/>
    <w:rsid w:val="0089226C"/>
    <w:rsid w:val="008926EE"/>
    <w:rsid w:val="0089316B"/>
    <w:rsid w:val="00893267"/>
    <w:rsid w:val="008932D4"/>
    <w:rsid w:val="00893C8E"/>
    <w:rsid w:val="00893FF1"/>
    <w:rsid w:val="00895546"/>
    <w:rsid w:val="00895779"/>
    <w:rsid w:val="00895A1F"/>
    <w:rsid w:val="00895CF4"/>
    <w:rsid w:val="00895E49"/>
    <w:rsid w:val="00896CCD"/>
    <w:rsid w:val="00896D00"/>
    <w:rsid w:val="008978F8"/>
    <w:rsid w:val="008A0037"/>
    <w:rsid w:val="008A0435"/>
    <w:rsid w:val="008A07AC"/>
    <w:rsid w:val="008A1F7C"/>
    <w:rsid w:val="008A22DA"/>
    <w:rsid w:val="008A25C2"/>
    <w:rsid w:val="008A299E"/>
    <w:rsid w:val="008A326E"/>
    <w:rsid w:val="008A351C"/>
    <w:rsid w:val="008A3D4A"/>
    <w:rsid w:val="008A4DDA"/>
    <w:rsid w:val="008A4E77"/>
    <w:rsid w:val="008A507F"/>
    <w:rsid w:val="008A6A2D"/>
    <w:rsid w:val="008A7388"/>
    <w:rsid w:val="008A7FF6"/>
    <w:rsid w:val="008B0D8C"/>
    <w:rsid w:val="008B11A7"/>
    <w:rsid w:val="008B131A"/>
    <w:rsid w:val="008B14A1"/>
    <w:rsid w:val="008B181E"/>
    <w:rsid w:val="008B1A10"/>
    <w:rsid w:val="008B1C45"/>
    <w:rsid w:val="008B1FF4"/>
    <w:rsid w:val="008B23D3"/>
    <w:rsid w:val="008B3BA3"/>
    <w:rsid w:val="008B437E"/>
    <w:rsid w:val="008B43B8"/>
    <w:rsid w:val="008B527E"/>
    <w:rsid w:val="008B579E"/>
    <w:rsid w:val="008B5811"/>
    <w:rsid w:val="008B5A23"/>
    <w:rsid w:val="008B6344"/>
    <w:rsid w:val="008B7619"/>
    <w:rsid w:val="008C0FB6"/>
    <w:rsid w:val="008C143E"/>
    <w:rsid w:val="008C196B"/>
    <w:rsid w:val="008C1A43"/>
    <w:rsid w:val="008C2A54"/>
    <w:rsid w:val="008C2D41"/>
    <w:rsid w:val="008C30B6"/>
    <w:rsid w:val="008C30C9"/>
    <w:rsid w:val="008C3E37"/>
    <w:rsid w:val="008C5136"/>
    <w:rsid w:val="008C517C"/>
    <w:rsid w:val="008C5D37"/>
    <w:rsid w:val="008C72A7"/>
    <w:rsid w:val="008C7A22"/>
    <w:rsid w:val="008D1242"/>
    <w:rsid w:val="008D1784"/>
    <w:rsid w:val="008D210C"/>
    <w:rsid w:val="008D27C6"/>
    <w:rsid w:val="008D3E24"/>
    <w:rsid w:val="008D40F7"/>
    <w:rsid w:val="008D454F"/>
    <w:rsid w:val="008D55F2"/>
    <w:rsid w:val="008D5C21"/>
    <w:rsid w:val="008D5F8E"/>
    <w:rsid w:val="008D66B4"/>
    <w:rsid w:val="008D7A9A"/>
    <w:rsid w:val="008D7EF3"/>
    <w:rsid w:val="008E06F5"/>
    <w:rsid w:val="008E1D15"/>
    <w:rsid w:val="008E2365"/>
    <w:rsid w:val="008E254A"/>
    <w:rsid w:val="008E2766"/>
    <w:rsid w:val="008E396B"/>
    <w:rsid w:val="008E3FF6"/>
    <w:rsid w:val="008E536C"/>
    <w:rsid w:val="008E5646"/>
    <w:rsid w:val="008E66C4"/>
    <w:rsid w:val="008E6A5F"/>
    <w:rsid w:val="008E6D04"/>
    <w:rsid w:val="008F0D51"/>
    <w:rsid w:val="008F0E43"/>
    <w:rsid w:val="008F10FC"/>
    <w:rsid w:val="008F141F"/>
    <w:rsid w:val="008F1486"/>
    <w:rsid w:val="008F1A2D"/>
    <w:rsid w:val="008F2140"/>
    <w:rsid w:val="008F54E9"/>
    <w:rsid w:val="008F5CC0"/>
    <w:rsid w:val="008F6147"/>
    <w:rsid w:val="009007FE"/>
    <w:rsid w:val="00900FA1"/>
    <w:rsid w:val="00901225"/>
    <w:rsid w:val="009015B5"/>
    <w:rsid w:val="00901F9A"/>
    <w:rsid w:val="009022CE"/>
    <w:rsid w:val="00902E6E"/>
    <w:rsid w:val="009033C1"/>
    <w:rsid w:val="00903436"/>
    <w:rsid w:val="00903632"/>
    <w:rsid w:val="0090416B"/>
    <w:rsid w:val="0090490B"/>
    <w:rsid w:val="0090513A"/>
    <w:rsid w:val="00905330"/>
    <w:rsid w:val="00905417"/>
    <w:rsid w:val="0090587B"/>
    <w:rsid w:val="009058AE"/>
    <w:rsid w:val="00905BCB"/>
    <w:rsid w:val="00906704"/>
    <w:rsid w:val="00906A4A"/>
    <w:rsid w:val="00906B6B"/>
    <w:rsid w:val="00906C12"/>
    <w:rsid w:val="00907C24"/>
    <w:rsid w:val="00910407"/>
    <w:rsid w:val="00910789"/>
    <w:rsid w:val="00910B94"/>
    <w:rsid w:val="00910BA1"/>
    <w:rsid w:val="00911DCE"/>
    <w:rsid w:val="00911F5E"/>
    <w:rsid w:val="0091212A"/>
    <w:rsid w:val="00912228"/>
    <w:rsid w:val="00912433"/>
    <w:rsid w:val="00912FC6"/>
    <w:rsid w:val="00913B69"/>
    <w:rsid w:val="0091453B"/>
    <w:rsid w:val="009146EF"/>
    <w:rsid w:val="0091521F"/>
    <w:rsid w:val="00915344"/>
    <w:rsid w:val="00915BF5"/>
    <w:rsid w:val="00915E0F"/>
    <w:rsid w:val="00916D66"/>
    <w:rsid w:val="00917885"/>
    <w:rsid w:val="0091794C"/>
    <w:rsid w:val="00917C10"/>
    <w:rsid w:val="00920AEC"/>
    <w:rsid w:val="00920BC5"/>
    <w:rsid w:val="00921426"/>
    <w:rsid w:val="009220EA"/>
    <w:rsid w:val="0092253F"/>
    <w:rsid w:val="00922591"/>
    <w:rsid w:val="00923FCA"/>
    <w:rsid w:val="00924165"/>
    <w:rsid w:val="00925A97"/>
    <w:rsid w:val="00925E2F"/>
    <w:rsid w:val="00926070"/>
    <w:rsid w:val="00927448"/>
    <w:rsid w:val="0093054A"/>
    <w:rsid w:val="009319E5"/>
    <w:rsid w:val="0093251D"/>
    <w:rsid w:val="009328D4"/>
    <w:rsid w:val="00932A0D"/>
    <w:rsid w:val="0093307A"/>
    <w:rsid w:val="00933551"/>
    <w:rsid w:val="0093422A"/>
    <w:rsid w:val="0093432F"/>
    <w:rsid w:val="00934657"/>
    <w:rsid w:val="00935033"/>
    <w:rsid w:val="009363D7"/>
    <w:rsid w:val="0093685A"/>
    <w:rsid w:val="00940C35"/>
    <w:rsid w:val="00941067"/>
    <w:rsid w:val="009414BC"/>
    <w:rsid w:val="00941868"/>
    <w:rsid w:val="00942E9A"/>
    <w:rsid w:val="00943068"/>
    <w:rsid w:val="00943266"/>
    <w:rsid w:val="009432A5"/>
    <w:rsid w:val="0094343B"/>
    <w:rsid w:val="00943B1B"/>
    <w:rsid w:val="00943D7A"/>
    <w:rsid w:val="00943F51"/>
    <w:rsid w:val="00944481"/>
    <w:rsid w:val="009452DE"/>
    <w:rsid w:val="009457B0"/>
    <w:rsid w:val="00945931"/>
    <w:rsid w:val="00945B91"/>
    <w:rsid w:val="00945D97"/>
    <w:rsid w:val="00946DC3"/>
    <w:rsid w:val="00947372"/>
    <w:rsid w:val="00947507"/>
    <w:rsid w:val="0095001D"/>
    <w:rsid w:val="009506E4"/>
    <w:rsid w:val="00950E5D"/>
    <w:rsid w:val="00950EDD"/>
    <w:rsid w:val="0095150E"/>
    <w:rsid w:val="00952180"/>
    <w:rsid w:val="0095274F"/>
    <w:rsid w:val="009528FC"/>
    <w:rsid w:val="00953806"/>
    <w:rsid w:val="00953DFF"/>
    <w:rsid w:val="00954CF6"/>
    <w:rsid w:val="00956FED"/>
    <w:rsid w:val="009576CC"/>
    <w:rsid w:val="00960CD0"/>
    <w:rsid w:val="00960D55"/>
    <w:rsid w:val="00961AEE"/>
    <w:rsid w:val="00961EF6"/>
    <w:rsid w:val="0096206B"/>
    <w:rsid w:val="00963740"/>
    <w:rsid w:val="00963F53"/>
    <w:rsid w:val="009648C5"/>
    <w:rsid w:val="00964FE8"/>
    <w:rsid w:val="009653B3"/>
    <w:rsid w:val="0096614A"/>
    <w:rsid w:val="00966378"/>
    <w:rsid w:val="00966AF7"/>
    <w:rsid w:val="00966E78"/>
    <w:rsid w:val="00967FCC"/>
    <w:rsid w:val="009713BD"/>
    <w:rsid w:val="009717AF"/>
    <w:rsid w:val="00972CE8"/>
    <w:rsid w:val="00973CF3"/>
    <w:rsid w:val="00974435"/>
    <w:rsid w:val="009753CB"/>
    <w:rsid w:val="00975A28"/>
    <w:rsid w:val="009762FD"/>
    <w:rsid w:val="00976432"/>
    <w:rsid w:val="009764A4"/>
    <w:rsid w:val="00976506"/>
    <w:rsid w:val="00977417"/>
    <w:rsid w:val="00977539"/>
    <w:rsid w:val="009800D7"/>
    <w:rsid w:val="009805BD"/>
    <w:rsid w:val="00981181"/>
    <w:rsid w:val="009814B9"/>
    <w:rsid w:val="009822B3"/>
    <w:rsid w:val="00982B83"/>
    <w:rsid w:val="00983061"/>
    <w:rsid w:val="00983B01"/>
    <w:rsid w:val="00984070"/>
    <w:rsid w:val="009840E1"/>
    <w:rsid w:val="0098416E"/>
    <w:rsid w:val="009852DE"/>
    <w:rsid w:val="009855BA"/>
    <w:rsid w:val="00985938"/>
    <w:rsid w:val="00985BCF"/>
    <w:rsid w:val="00985D80"/>
    <w:rsid w:val="00986550"/>
    <w:rsid w:val="009869FA"/>
    <w:rsid w:val="00986C7E"/>
    <w:rsid w:val="00987BF6"/>
    <w:rsid w:val="00990CD6"/>
    <w:rsid w:val="009919F1"/>
    <w:rsid w:val="0099201C"/>
    <w:rsid w:val="00993A80"/>
    <w:rsid w:val="009940E4"/>
    <w:rsid w:val="00994B24"/>
    <w:rsid w:val="00995167"/>
    <w:rsid w:val="009954CF"/>
    <w:rsid w:val="00995D13"/>
    <w:rsid w:val="009A1594"/>
    <w:rsid w:val="009A1826"/>
    <w:rsid w:val="009A260F"/>
    <w:rsid w:val="009A2736"/>
    <w:rsid w:val="009A32EA"/>
    <w:rsid w:val="009A5255"/>
    <w:rsid w:val="009A57F7"/>
    <w:rsid w:val="009A6433"/>
    <w:rsid w:val="009A6610"/>
    <w:rsid w:val="009A6709"/>
    <w:rsid w:val="009A6B6A"/>
    <w:rsid w:val="009A6D73"/>
    <w:rsid w:val="009A6E29"/>
    <w:rsid w:val="009A7014"/>
    <w:rsid w:val="009A7133"/>
    <w:rsid w:val="009A7BBD"/>
    <w:rsid w:val="009B0095"/>
    <w:rsid w:val="009B0923"/>
    <w:rsid w:val="009B1AE0"/>
    <w:rsid w:val="009B27B7"/>
    <w:rsid w:val="009B493C"/>
    <w:rsid w:val="009B4F2A"/>
    <w:rsid w:val="009B564B"/>
    <w:rsid w:val="009B5FBF"/>
    <w:rsid w:val="009B6809"/>
    <w:rsid w:val="009B6CFE"/>
    <w:rsid w:val="009B7313"/>
    <w:rsid w:val="009C0111"/>
    <w:rsid w:val="009C0E84"/>
    <w:rsid w:val="009C13EB"/>
    <w:rsid w:val="009C1AC6"/>
    <w:rsid w:val="009C2BC4"/>
    <w:rsid w:val="009C31DC"/>
    <w:rsid w:val="009C3572"/>
    <w:rsid w:val="009C4082"/>
    <w:rsid w:val="009C4FCC"/>
    <w:rsid w:val="009C5325"/>
    <w:rsid w:val="009C5C9B"/>
    <w:rsid w:val="009C67A3"/>
    <w:rsid w:val="009C76E7"/>
    <w:rsid w:val="009D07BA"/>
    <w:rsid w:val="009D0C24"/>
    <w:rsid w:val="009D0C61"/>
    <w:rsid w:val="009D0CAD"/>
    <w:rsid w:val="009D0D50"/>
    <w:rsid w:val="009D1338"/>
    <w:rsid w:val="009D2503"/>
    <w:rsid w:val="009D58CF"/>
    <w:rsid w:val="009D5ADA"/>
    <w:rsid w:val="009D5C09"/>
    <w:rsid w:val="009D5C16"/>
    <w:rsid w:val="009D64E1"/>
    <w:rsid w:val="009D68DE"/>
    <w:rsid w:val="009D6A61"/>
    <w:rsid w:val="009D712F"/>
    <w:rsid w:val="009D7D7D"/>
    <w:rsid w:val="009E0417"/>
    <w:rsid w:val="009E12BD"/>
    <w:rsid w:val="009E14E2"/>
    <w:rsid w:val="009E2187"/>
    <w:rsid w:val="009E22E8"/>
    <w:rsid w:val="009E2646"/>
    <w:rsid w:val="009E2835"/>
    <w:rsid w:val="009E2DB9"/>
    <w:rsid w:val="009E3699"/>
    <w:rsid w:val="009E3B62"/>
    <w:rsid w:val="009E434C"/>
    <w:rsid w:val="009E59D8"/>
    <w:rsid w:val="009E5C94"/>
    <w:rsid w:val="009E5FE7"/>
    <w:rsid w:val="009E60F2"/>
    <w:rsid w:val="009E758B"/>
    <w:rsid w:val="009E7931"/>
    <w:rsid w:val="009F0128"/>
    <w:rsid w:val="009F0D27"/>
    <w:rsid w:val="009F14B3"/>
    <w:rsid w:val="009F1646"/>
    <w:rsid w:val="009F1841"/>
    <w:rsid w:val="009F1F43"/>
    <w:rsid w:val="009F28D9"/>
    <w:rsid w:val="009F330F"/>
    <w:rsid w:val="009F494C"/>
    <w:rsid w:val="009F4B92"/>
    <w:rsid w:val="009F6DD0"/>
    <w:rsid w:val="009F7212"/>
    <w:rsid w:val="009F7934"/>
    <w:rsid w:val="009F7951"/>
    <w:rsid w:val="009F7D94"/>
    <w:rsid w:val="00A003E7"/>
    <w:rsid w:val="00A00700"/>
    <w:rsid w:val="00A03C6B"/>
    <w:rsid w:val="00A04398"/>
    <w:rsid w:val="00A04420"/>
    <w:rsid w:val="00A04BF9"/>
    <w:rsid w:val="00A04FF2"/>
    <w:rsid w:val="00A05440"/>
    <w:rsid w:val="00A05DBF"/>
    <w:rsid w:val="00A0670A"/>
    <w:rsid w:val="00A0706D"/>
    <w:rsid w:val="00A07308"/>
    <w:rsid w:val="00A078A4"/>
    <w:rsid w:val="00A07BB7"/>
    <w:rsid w:val="00A10649"/>
    <w:rsid w:val="00A10680"/>
    <w:rsid w:val="00A109C0"/>
    <w:rsid w:val="00A10B95"/>
    <w:rsid w:val="00A10DAE"/>
    <w:rsid w:val="00A10F41"/>
    <w:rsid w:val="00A114B4"/>
    <w:rsid w:val="00A121B2"/>
    <w:rsid w:val="00A121FE"/>
    <w:rsid w:val="00A12A13"/>
    <w:rsid w:val="00A12C8F"/>
    <w:rsid w:val="00A130E1"/>
    <w:rsid w:val="00A13594"/>
    <w:rsid w:val="00A13C27"/>
    <w:rsid w:val="00A140B3"/>
    <w:rsid w:val="00A14977"/>
    <w:rsid w:val="00A14A6C"/>
    <w:rsid w:val="00A14DC8"/>
    <w:rsid w:val="00A15216"/>
    <w:rsid w:val="00A158EF"/>
    <w:rsid w:val="00A1605E"/>
    <w:rsid w:val="00A16437"/>
    <w:rsid w:val="00A16A67"/>
    <w:rsid w:val="00A16DF4"/>
    <w:rsid w:val="00A16EAB"/>
    <w:rsid w:val="00A17873"/>
    <w:rsid w:val="00A2082F"/>
    <w:rsid w:val="00A20BF8"/>
    <w:rsid w:val="00A20E79"/>
    <w:rsid w:val="00A21246"/>
    <w:rsid w:val="00A21CC5"/>
    <w:rsid w:val="00A2262A"/>
    <w:rsid w:val="00A22AB8"/>
    <w:rsid w:val="00A23009"/>
    <w:rsid w:val="00A23F2A"/>
    <w:rsid w:val="00A24ECC"/>
    <w:rsid w:val="00A25DB1"/>
    <w:rsid w:val="00A26B3F"/>
    <w:rsid w:val="00A27C93"/>
    <w:rsid w:val="00A300DD"/>
    <w:rsid w:val="00A301EE"/>
    <w:rsid w:val="00A304A9"/>
    <w:rsid w:val="00A3059F"/>
    <w:rsid w:val="00A316CF"/>
    <w:rsid w:val="00A31C0A"/>
    <w:rsid w:val="00A32741"/>
    <w:rsid w:val="00A327A0"/>
    <w:rsid w:val="00A33097"/>
    <w:rsid w:val="00A3372A"/>
    <w:rsid w:val="00A33E71"/>
    <w:rsid w:val="00A3573D"/>
    <w:rsid w:val="00A359A2"/>
    <w:rsid w:val="00A36212"/>
    <w:rsid w:val="00A36E48"/>
    <w:rsid w:val="00A376F9"/>
    <w:rsid w:val="00A408B6"/>
    <w:rsid w:val="00A4096A"/>
    <w:rsid w:val="00A41628"/>
    <w:rsid w:val="00A4214B"/>
    <w:rsid w:val="00A45D85"/>
    <w:rsid w:val="00A467C3"/>
    <w:rsid w:val="00A50B6D"/>
    <w:rsid w:val="00A511D8"/>
    <w:rsid w:val="00A51D36"/>
    <w:rsid w:val="00A520E4"/>
    <w:rsid w:val="00A52126"/>
    <w:rsid w:val="00A521F6"/>
    <w:rsid w:val="00A5363B"/>
    <w:rsid w:val="00A53F2D"/>
    <w:rsid w:val="00A5423D"/>
    <w:rsid w:val="00A54C94"/>
    <w:rsid w:val="00A55621"/>
    <w:rsid w:val="00A55CB2"/>
    <w:rsid w:val="00A55F57"/>
    <w:rsid w:val="00A56595"/>
    <w:rsid w:val="00A576FE"/>
    <w:rsid w:val="00A57CE4"/>
    <w:rsid w:val="00A606BE"/>
    <w:rsid w:val="00A60B63"/>
    <w:rsid w:val="00A611D8"/>
    <w:rsid w:val="00A61B19"/>
    <w:rsid w:val="00A61D34"/>
    <w:rsid w:val="00A627E3"/>
    <w:rsid w:val="00A635A2"/>
    <w:rsid w:val="00A64A50"/>
    <w:rsid w:val="00A64CA3"/>
    <w:rsid w:val="00A64E08"/>
    <w:rsid w:val="00A650DF"/>
    <w:rsid w:val="00A65AE2"/>
    <w:rsid w:val="00A669A9"/>
    <w:rsid w:val="00A66BA3"/>
    <w:rsid w:val="00A67197"/>
    <w:rsid w:val="00A7042C"/>
    <w:rsid w:val="00A709C2"/>
    <w:rsid w:val="00A70A67"/>
    <w:rsid w:val="00A71051"/>
    <w:rsid w:val="00A72390"/>
    <w:rsid w:val="00A72BD1"/>
    <w:rsid w:val="00A72D56"/>
    <w:rsid w:val="00A74065"/>
    <w:rsid w:val="00A75007"/>
    <w:rsid w:val="00A75AB4"/>
    <w:rsid w:val="00A77E2D"/>
    <w:rsid w:val="00A77E3E"/>
    <w:rsid w:val="00A836F7"/>
    <w:rsid w:val="00A83778"/>
    <w:rsid w:val="00A848BD"/>
    <w:rsid w:val="00A85266"/>
    <w:rsid w:val="00A86580"/>
    <w:rsid w:val="00A86AE1"/>
    <w:rsid w:val="00A86C13"/>
    <w:rsid w:val="00A874F3"/>
    <w:rsid w:val="00A87A4D"/>
    <w:rsid w:val="00A87B5C"/>
    <w:rsid w:val="00A87E4D"/>
    <w:rsid w:val="00A918FE"/>
    <w:rsid w:val="00A91D1B"/>
    <w:rsid w:val="00A9259D"/>
    <w:rsid w:val="00A935D7"/>
    <w:rsid w:val="00A93E72"/>
    <w:rsid w:val="00A95893"/>
    <w:rsid w:val="00A966BC"/>
    <w:rsid w:val="00A97169"/>
    <w:rsid w:val="00AA0546"/>
    <w:rsid w:val="00AA1241"/>
    <w:rsid w:val="00AA21F2"/>
    <w:rsid w:val="00AA2654"/>
    <w:rsid w:val="00AA2CEC"/>
    <w:rsid w:val="00AA3A59"/>
    <w:rsid w:val="00AA434E"/>
    <w:rsid w:val="00AA57AC"/>
    <w:rsid w:val="00AA599A"/>
    <w:rsid w:val="00AA5B73"/>
    <w:rsid w:val="00AA70FA"/>
    <w:rsid w:val="00AA73A8"/>
    <w:rsid w:val="00AA7BF6"/>
    <w:rsid w:val="00AA7FE9"/>
    <w:rsid w:val="00AB085F"/>
    <w:rsid w:val="00AB0D37"/>
    <w:rsid w:val="00AB1C22"/>
    <w:rsid w:val="00AB2AE1"/>
    <w:rsid w:val="00AB3668"/>
    <w:rsid w:val="00AB413F"/>
    <w:rsid w:val="00AB41B2"/>
    <w:rsid w:val="00AB4B72"/>
    <w:rsid w:val="00AB5146"/>
    <w:rsid w:val="00AB527D"/>
    <w:rsid w:val="00AB5305"/>
    <w:rsid w:val="00AB549A"/>
    <w:rsid w:val="00AB54CB"/>
    <w:rsid w:val="00AB5932"/>
    <w:rsid w:val="00AB5A7C"/>
    <w:rsid w:val="00AB67DB"/>
    <w:rsid w:val="00AB75E4"/>
    <w:rsid w:val="00AC0D89"/>
    <w:rsid w:val="00AC1B1D"/>
    <w:rsid w:val="00AC4042"/>
    <w:rsid w:val="00AC54A7"/>
    <w:rsid w:val="00AC5B68"/>
    <w:rsid w:val="00AC5DA5"/>
    <w:rsid w:val="00AC5F6E"/>
    <w:rsid w:val="00AC62BC"/>
    <w:rsid w:val="00AC7559"/>
    <w:rsid w:val="00AC7AE8"/>
    <w:rsid w:val="00AD041C"/>
    <w:rsid w:val="00AD0709"/>
    <w:rsid w:val="00AD16C5"/>
    <w:rsid w:val="00AD1C45"/>
    <w:rsid w:val="00AD2E13"/>
    <w:rsid w:val="00AD2FF3"/>
    <w:rsid w:val="00AD338E"/>
    <w:rsid w:val="00AD39AC"/>
    <w:rsid w:val="00AD3A07"/>
    <w:rsid w:val="00AD3C14"/>
    <w:rsid w:val="00AD3CD4"/>
    <w:rsid w:val="00AD4164"/>
    <w:rsid w:val="00AD424E"/>
    <w:rsid w:val="00AD4263"/>
    <w:rsid w:val="00AD4A76"/>
    <w:rsid w:val="00AD4B91"/>
    <w:rsid w:val="00AD5385"/>
    <w:rsid w:val="00AD64BA"/>
    <w:rsid w:val="00AD6517"/>
    <w:rsid w:val="00AD6C20"/>
    <w:rsid w:val="00AD7189"/>
    <w:rsid w:val="00AD7E65"/>
    <w:rsid w:val="00AE1C73"/>
    <w:rsid w:val="00AE2D34"/>
    <w:rsid w:val="00AE30C2"/>
    <w:rsid w:val="00AE43EE"/>
    <w:rsid w:val="00AE53FD"/>
    <w:rsid w:val="00AE6BC1"/>
    <w:rsid w:val="00AF0303"/>
    <w:rsid w:val="00AF1497"/>
    <w:rsid w:val="00AF1970"/>
    <w:rsid w:val="00AF21B3"/>
    <w:rsid w:val="00AF26E5"/>
    <w:rsid w:val="00AF275B"/>
    <w:rsid w:val="00AF2BF2"/>
    <w:rsid w:val="00AF2FB5"/>
    <w:rsid w:val="00AF3535"/>
    <w:rsid w:val="00AF3AAD"/>
    <w:rsid w:val="00AF3D9F"/>
    <w:rsid w:val="00AF454D"/>
    <w:rsid w:val="00AF5129"/>
    <w:rsid w:val="00AF5B91"/>
    <w:rsid w:val="00AF608B"/>
    <w:rsid w:val="00AF6476"/>
    <w:rsid w:val="00AF7C01"/>
    <w:rsid w:val="00B00571"/>
    <w:rsid w:val="00B02012"/>
    <w:rsid w:val="00B0210E"/>
    <w:rsid w:val="00B029F2"/>
    <w:rsid w:val="00B0345B"/>
    <w:rsid w:val="00B06C44"/>
    <w:rsid w:val="00B07453"/>
    <w:rsid w:val="00B07538"/>
    <w:rsid w:val="00B11243"/>
    <w:rsid w:val="00B11951"/>
    <w:rsid w:val="00B139AE"/>
    <w:rsid w:val="00B13DA8"/>
    <w:rsid w:val="00B13DFC"/>
    <w:rsid w:val="00B140FF"/>
    <w:rsid w:val="00B14982"/>
    <w:rsid w:val="00B157BE"/>
    <w:rsid w:val="00B163CC"/>
    <w:rsid w:val="00B16B36"/>
    <w:rsid w:val="00B173F8"/>
    <w:rsid w:val="00B17ED6"/>
    <w:rsid w:val="00B22514"/>
    <w:rsid w:val="00B234F3"/>
    <w:rsid w:val="00B2404A"/>
    <w:rsid w:val="00B24053"/>
    <w:rsid w:val="00B2409F"/>
    <w:rsid w:val="00B2445B"/>
    <w:rsid w:val="00B24C59"/>
    <w:rsid w:val="00B24C9C"/>
    <w:rsid w:val="00B24CB7"/>
    <w:rsid w:val="00B254B7"/>
    <w:rsid w:val="00B25A69"/>
    <w:rsid w:val="00B25BAB"/>
    <w:rsid w:val="00B262E2"/>
    <w:rsid w:val="00B26781"/>
    <w:rsid w:val="00B2712E"/>
    <w:rsid w:val="00B27529"/>
    <w:rsid w:val="00B2776D"/>
    <w:rsid w:val="00B27A03"/>
    <w:rsid w:val="00B303B4"/>
    <w:rsid w:val="00B308E4"/>
    <w:rsid w:val="00B30A36"/>
    <w:rsid w:val="00B30F6A"/>
    <w:rsid w:val="00B310D9"/>
    <w:rsid w:val="00B31AE0"/>
    <w:rsid w:val="00B31F75"/>
    <w:rsid w:val="00B32586"/>
    <w:rsid w:val="00B33C42"/>
    <w:rsid w:val="00B34585"/>
    <w:rsid w:val="00B34E2B"/>
    <w:rsid w:val="00B37791"/>
    <w:rsid w:val="00B37B4A"/>
    <w:rsid w:val="00B40056"/>
    <w:rsid w:val="00B418A6"/>
    <w:rsid w:val="00B42792"/>
    <w:rsid w:val="00B42876"/>
    <w:rsid w:val="00B43000"/>
    <w:rsid w:val="00B43348"/>
    <w:rsid w:val="00B45050"/>
    <w:rsid w:val="00B453C4"/>
    <w:rsid w:val="00B456D7"/>
    <w:rsid w:val="00B45A44"/>
    <w:rsid w:val="00B45AC1"/>
    <w:rsid w:val="00B465D5"/>
    <w:rsid w:val="00B46DCF"/>
    <w:rsid w:val="00B4756F"/>
    <w:rsid w:val="00B475DE"/>
    <w:rsid w:val="00B507CF"/>
    <w:rsid w:val="00B50A54"/>
    <w:rsid w:val="00B50AF4"/>
    <w:rsid w:val="00B50C0D"/>
    <w:rsid w:val="00B50FAC"/>
    <w:rsid w:val="00B51F18"/>
    <w:rsid w:val="00B5213F"/>
    <w:rsid w:val="00B52A5A"/>
    <w:rsid w:val="00B53447"/>
    <w:rsid w:val="00B53536"/>
    <w:rsid w:val="00B5431F"/>
    <w:rsid w:val="00B54894"/>
    <w:rsid w:val="00B54A08"/>
    <w:rsid w:val="00B54B7B"/>
    <w:rsid w:val="00B552B1"/>
    <w:rsid w:val="00B55352"/>
    <w:rsid w:val="00B558C4"/>
    <w:rsid w:val="00B55DF3"/>
    <w:rsid w:val="00B565D3"/>
    <w:rsid w:val="00B5735E"/>
    <w:rsid w:val="00B57A87"/>
    <w:rsid w:val="00B6039B"/>
    <w:rsid w:val="00B60DCA"/>
    <w:rsid w:val="00B60FE1"/>
    <w:rsid w:val="00B617F7"/>
    <w:rsid w:val="00B620E5"/>
    <w:rsid w:val="00B62992"/>
    <w:rsid w:val="00B62FAD"/>
    <w:rsid w:val="00B63183"/>
    <w:rsid w:val="00B631C8"/>
    <w:rsid w:val="00B63EB6"/>
    <w:rsid w:val="00B63FE6"/>
    <w:rsid w:val="00B645BC"/>
    <w:rsid w:val="00B653AE"/>
    <w:rsid w:val="00B658C4"/>
    <w:rsid w:val="00B672EA"/>
    <w:rsid w:val="00B70892"/>
    <w:rsid w:val="00B72143"/>
    <w:rsid w:val="00B7240D"/>
    <w:rsid w:val="00B7358F"/>
    <w:rsid w:val="00B738C2"/>
    <w:rsid w:val="00B7538F"/>
    <w:rsid w:val="00B755EB"/>
    <w:rsid w:val="00B757F3"/>
    <w:rsid w:val="00B772EB"/>
    <w:rsid w:val="00B77724"/>
    <w:rsid w:val="00B77C45"/>
    <w:rsid w:val="00B82051"/>
    <w:rsid w:val="00B820E7"/>
    <w:rsid w:val="00B82148"/>
    <w:rsid w:val="00B8225C"/>
    <w:rsid w:val="00B8238B"/>
    <w:rsid w:val="00B8243E"/>
    <w:rsid w:val="00B824F2"/>
    <w:rsid w:val="00B8284D"/>
    <w:rsid w:val="00B8317C"/>
    <w:rsid w:val="00B83699"/>
    <w:rsid w:val="00B83934"/>
    <w:rsid w:val="00B84733"/>
    <w:rsid w:val="00B84B85"/>
    <w:rsid w:val="00B8553A"/>
    <w:rsid w:val="00B85C3D"/>
    <w:rsid w:val="00B8601D"/>
    <w:rsid w:val="00B860B8"/>
    <w:rsid w:val="00B864BB"/>
    <w:rsid w:val="00B86B34"/>
    <w:rsid w:val="00B87085"/>
    <w:rsid w:val="00B87321"/>
    <w:rsid w:val="00B87A1B"/>
    <w:rsid w:val="00B90CB5"/>
    <w:rsid w:val="00B90EFA"/>
    <w:rsid w:val="00B90FD7"/>
    <w:rsid w:val="00B91863"/>
    <w:rsid w:val="00B918ED"/>
    <w:rsid w:val="00B92838"/>
    <w:rsid w:val="00B92FB0"/>
    <w:rsid w:val="00B93D79"/>
    <w:rsid w:val="00B94DF9"/>
    <w:rsid w:val="00B94EBE"/>
    <w:rsid w:val="00B9507C"/>
    <w:rsid w:val="00B95F2C"/>
    <w:rsid w:val="00B97281"/>
    <w:rsid w:val="00B975C5"/>
    <w:rsid w:val="00BA0186"/>
    <w:rsid w:val="00BA1EDF"/>
    <w:rsid w:val="00BA1F79"/>
    <w:rsid w:val="00BA2D36"/>
    <w:rsid w:val="00BA382C"/>
    <w:rsid w:val="00BA3D00"/>
    <w:rsid w:val="00BA4540"/>
    <w:rsid w:val="00BA49F9"/>
    <w:rsid w:val="00BA4A24"/>
    <w:rsid w:val="00BA6989"/>
    <w:rsid w:val="00BA6E59"/>
    <w:rsid w:val="00BB04B8"/>
    <w:rsid w:val="00BB06E6"/>
    <w:rsid w:val="00BB2DE1"/>
    <w:rsid w:val="00BB371F"/>
    <w:rsid w:val="00BB44C3"/>
    <w:rsid w:val="00BB494D"/>
    <w:rsid w:val="00BB5AF2"/>
    <w:rsid w:val="00BB5D00"/>
    <w:rsid w:val="00BB654E"/>
    <w:rsid w:val="00BB70F0"/>
    <w:rsid w:val="00BB73B2"/>
    <w:rsid w:val="00BC00AE"/>
    <w:rsid w:val="00BC0365"/>
    <w:rsid w:val="00BC08FC"/>
    <w:rsid w:val="00BC0D3D"/>
    <w:rsid w:val="00BC0D68"/>
    <w:rsid w:val="00BC1047"/>
    <w:rsid w:val="00BC1BD2"/>
    <w:rsid w:val="00BC1EB5"/>
    <w:rsid w:val="00BC1F19"/>
    <w:rsid w:val="00BC24A7"/>
    <w:rsid w:val="00BC24C9"/>
    <w:rsid w:val="00BC24D2"/>
    <w:rsid w:val="00BC337B"/>
    <w:rsid w:val="00BC3902"/>
    <w:rsid w:val="00BC491C"/>
    <w:rsid w:val="00BC4AC7"/>
    <w:rsid w:val="00BC5141"/>
    <w:rsid w:val="00BC6EB5"/>
    <w:rsid w:val="00BC70AC"/>
    <w:rsid w:val="00BD0F7F"/>
    <w:rsid w:val="00BD1091"/>
    <w:rsid w:val="00BD1453"/>
    <w:rsid w:val="00BD1A45"/>
    <w:rsid w:val="00BD1D46"/>
    <w:rsid w:val="00BD24DB"/>
    <w:rsid w:val="00BD2BF3"/>
    <w:rsid w:val="00BD3700"/>
    <w:rsid w:val="00BD4BB1"/>
    <w:rsid w:val="00BD571C"/>
    <w:rsid w:val="00BD62A4"/>
    <w:rsid w:val="00BD6519"/>
    <w:rsid w:val="00BD6AA3"/>
    <w:rsid w:val="00BD7295"/>
    <w:rsid w:val="00BE1D2E"/>
    <w:rsid w:val="00BE218A"/>
    <w:rsid w:val="00BE2558"/>
    <w:rsid w:val="00BE2A12"/>
    <w:rsid w:val="00BE2A3B"/>
    <w:rsid w:val="00BE3A2F"/>
    <w:rsid w:val="00BE47FA"/>
    <w:rsid w:val="00BE4B4C"/>
    <w:rsid w:val="00BE5222"/>
    <w:rsid w:val="00BE552B"/>
    <w:rsid w:val="00BE6E70"/>
    <w:rsid w:val="00BF12BB"/>
    <w:rsid w:val="00BF1D6D"/>
    <w:rsid w:val="00BF2B31"/>
    <w:rsid w:val="00BF5286"/>
    <w:rsid w:val="00BF5A65"/>
    <w:rsid w:val="00BF6711"/>
    <w:rsid w:val="00BF6B15"/>
    <w:rsid w:val="00BF6DC4"/>
    <w:rsid w:val="00BF7610"/>
    <w:rsid w:val="00BF7635"/>
    <w:rsid w:val="00C006BC"/>
    <w:rsid w:val="00C00F7D"/>
    <w:rsid w:val="00C01863"/>
    <w:rsid w:val="00C02B6C"/>
    <w:rsid w:val="00C02BE9"/>
    <w:rsid w:val="00C030CD"/>
    <w:rsid w:val="00C05043"/>
    <w:rsid w:val="00C0642C"/>
    <w:rsid w:val="00C06821"/>
    <w:rsid w:val="00C06B38"/>
    <w:rsid w:val="00C06DBE"/>
    <w:rsid w:val="00C070A6"/>
    <w:rsid w:val="00C076BA"/>
    <w:rsid w:val="00C077FB"/>
    <w:rsid w:val="00C078AB"/>
    <w:rsid w:val="00C100FE"/>
    <w:rsid w:val="00C10F0B"/>
    <w:rsid w:val="00C11C87"/>
    <w:rsid w:val="00C11F09"/>
    <w:rsid w:val="00C127E5"/>
    <w:rsid w:val="00C132F7"/>
    <w:rsid w:val="00C1550B"/>
    <w:rsid w:val="00C1567F"/>
    <w:rsid w:val="00C15D4E"/>
    <w:rsid w:val="00C1634A"/>
    <w:rsid w:val="00C172D3"/>
    <w:rsid w:val="00C215DA"/>
    <w:rsid w:val="00C216A6"/>
    <w:rsid w:val="00C21D35"/>
    <w:rsid w:val="00C228C9"/>
    <w:rsid w:val="00C24760"/>
    <w:rsid w:val="00C2705A"/>
    <w:rsid w:val="00C27324"/>
    <w:rsid w:val="00C27CB9"/>
    <w:rsid w:val="00C30470"/>
    <w:rsid w:val="00C30917"/>
    <w:rsid w:val="00C30AB6"/>
    <w:rsid w:val="00C30AFF"/>
    <w:rsid w:val="00C3178A"/>
    <w:rsid w:val="00C31A82"/>
    <w:rsid w:val="00C31C88"/>
    <w:rsid w:val="00C32BE9"/>
    <w:rsid w:val="00C32FBC"/>
    <w:rsid w:val="00C33E83"/>
    <w:rsid w:val="00C34F40"/>
    <w:rsid w:val="00C35265"/>
    <w:rsid w:val="00C356E6"/>
    <w:rsid w:val="00C35BDF"/>
    <w:rsid w:val="00C375FB"/>
    <w:rsid w:val="00C37B13"/>
    <w:rsid w:val="00C37B8A"/>
    <w:rsid w:val="00C37CDF"/>
    <w:rsid w:val="00C40209"/>
    <w:rsid w:val="00C406AC"/>
    <w:rsid w:val="00C41F74"/>
    <w:rsid w:val="00C429A8"/>
    <w:rsid w:val="00C42C13"/>
    <w:rsid w:val="00C43211"/>
    <w:rsid w:val="00C43294"/>
    <w:rsid w:val="00C4341F"/>
    <w:rsid w:val="00C437DD"/>
    <w:rsid w:val="00C43C76"/>
    <w:rsid w:val="00C45E59"/>
    <w:rsid w:val="00C46484"/>
    <w:rsid w:val="00C464A9"/>
    <w:rsid w:val="00C46982"/>
    <w:rsid w:val="00C4729D"/>
    <w:rsid w:val="00C47A3F"/>
    <w:rsid w:val="00C50692"/>
    <w:rsid w:val="00C519D3"/>
    <w:rsid w:val="00C52DFC"/>
    <w:rsid w:val="00C53400"/>
    <w:rsid w:val="00C53B9F"/>
    <w:rsid w:val="00C53D6D"/>
    <w:rsid w:val="00C545A5"/>
    <w:rsid w:val="00C54DE7"/>
    <w:rsid w:val="00C5558C"/>
    <w:rsid w:val="00C5577F"/>
    <w:rsid w:val="00C5628B"/>
    <w:rsid w:val="00C61990"/>
    <w:rsid w:val="00C62050"/>
    <w:rsid w:val="00C62E07"/>
    <w:rsid w:val="00C63ADF"/>
    <w:rsid w:val="00C63DC0"/>
    <w:rsid w:val="00C6409A"/>
    <w:rsid w:val="00C6477A"/>
    <w:rsid w:val="00C64C2F"/>
    <w:rsid w:val="00C654EE"/>
    <w:rsid w:val="00C65AF5"/>
    <w:rsid w:val="00C660C7"/>
    <w:rsid w:val="00C673A5"/>
    <w:rsid w:val="00C6742E"/>
    <w:rsid w:val="00C678FE"/>
    <w:rsid w:val="00C70C6A"/>
    <w:rsid w:val="00C71349"/>
    <w:rsid w:val="00C715D3"/>
    <w:rsid w:val="00C71C58"/>
    <w:rsid w:val="00C7239E"/>
    <w:rsid w:val="00C7241E"/>
    <w:rsid w:val="00C749AC"/>
    <w:rsid w:val="00C74BC2"/>
    <w:rsid w:val="00C74C9E"/>
    <w:rsid w:val="00C7581C"/>
    <w:rsid w:val="00C759AD"/>
    <w:rsid w:val="00C76581"/>
    <w:rsid w:val="00C76654"/>
    <w:rsid w:val="00C77B9C"/>
    <w:rsid w:val="00C812EE"/>
    <w:rsid w:val="00C818DA"/>
    <w:rsid w:val="00C82CE5"/>
    <w:rsid w:val="00C82D46"/>
    <w:rsid w:val="00C8339A"/>
    <w:rsid w:val="00C837C5"/>
    <w:rsid w:val="00C8433E"/>
    <w:rsid w:val="00C845B3"/>
    <w:rsid w:val="00C85041"/>
    <w:rsid w:val="00C8527E"/>
    <w:rsid w:val="00C8671E"/>
    <w:rsid w:val="00C86AEA"/>
    <w:rsid w:val="00C90533"/>
    <w:rsid w:val="00C90B02"/>
    <w:rsid w:val="00C90EFB"/>
    <w:rsid w:val="00C920F0"/>
    <w:rsid w:val="00C924F9"/>
    <w:rsid w:val="00C9276E"/>
    <w:rsid w:val="00C9369F"/>
    <w:rsid w:val="00C9510A"/>
    <w:rsid w:val="00C9531C"/>
    <w:rsid w:val="00C9662E"/>
    <w:rsid w:val="00C9671C"/>
    <w:rsid w:val="00C96C1A"/>
    <w:rsid w:val="00C974F8"/>
    <w:rsid w:val="00C97F26"/>
    <w:rsid w:val="00CA0EB5"/>
    <w:rsid w:val="00CA0F65"/>
    <w:rsid w:val="00CA17F1"/>
    <w:rsid w:val="00CA2598"/>
    <w:rsid w:val="00CA2E07"/>
    <w:rsid w:val="00CA4562"/>
    <w:rsid w:val="00CA4912"/>
    <w:rsid w:val="00CA6828"/>
    <w:rsid w:val="00CA6D0D"/>
    <w:rsid w:val="00CA72A1"/>
    <w:rsid w:val="00CB0BA0"/>
    <w:rsid w:val="00CB0E19"/>
    <w:rsid w:val="00CB1C80"/>
    <w:rsid w:val="00CB2029"/>
    <w:rsid w:val="00CB2886"/>
    <w:rsid w:val="00CB4710"/>
    <w:rsid w:val="00CB4A4D"/>
    <w:rsid w:val="00CB4CC5"/>
    <w:rsid w:val="00CB4D41"/>
    <w:rsid w:val="00CB6626"/>
    <w:rsid w:val="00CB682C"/>
    <w:rsid w:val="00CB6D2A"/>
    <w:rsid w:val="00CB6FC4"/>
    <w:rsid w:val="00CB72F3"/>
    <w:rsid w:val="00CB7EC1"/>
    <w:rsid w:val="00CC0866"/>
    <w:rsid w:val="00CC0C59"/>
    <w:rsid w:val="00CC14DA"/>
    <w:rsid w:val="00CC1B67"/>
    <w:rsid w:val="00CC1E90"/>
    <w:rsid w:val="00CC2208"/>
    <w:rsid w:val="00CC2612"/>
    <w:rsid w:val="00CC2C57"/>
    <w:rsid w:val="00CC2DBA"/>
    <w:rsid w:val="00CC415A"/>
    <w:rsid w:val="00CC45A6"/>
    <w:rsid w:val="00CC4813"/>
    <w:rsid w:val="00CC4950"/>
    <w:rsid w:val="00CC4B25"/>
    <w:rsid w:val="00CC5158"/>
    <w:rsid w:val="00CC5576"/>
    <w:rsid w:val="00CC5580"/>
    <w:rsid w:val="00CC5AA1"/>
    <w:rsid w:val="00CC5B33"/>
    <w:rsid w:val="00CC5E1E"/>
    <w:rsid w:val="00CC6540"/>
    <w:rsid w:val="00CC7729"/>
    <w:rsid w:val="00CC7AB0"/>
    <w:rsid w:val="00CD09CA"/>
    <w:rsid w:val="00CD1467"/>
    <w:rsid w:val="00CD155A"/>
    <w:rsid w:val="00CD22DC"/>
    <w:rsid w:val="00CD26BD"/>
    <w:rsid w:val="00CD4142"/>
    <w:rsid w:val="00CD4E0E"/>
    <w:rsid w:val="00CD546F"/>
    <w:rsid w:val="00CD5DC6"/>
    <w:rsid w:val="00CD5E36"/>
    <w:rsid w:val="00CD637C"/>
    <w:rsid w:val="00CD63D8"/>
    <w:rsid w:val="00CE1434"/>
    <w:rsid w:val="00CE1723"/>
    <w:rsid w:val="00CE2296"/>
    <w:rsid w:val="00CE293A"/>
    <w:rsid w:val="00CE2EDF"/>
    <w:rsid w:val="00CE3A52"/>
    <w:rsid w:val="00CE40B3"/>
    <w:rsid w:val="00CE4308"/>
    <w:rsid w:val="00CE4E7F"/>
    <w:rsid w:val="00CE556E"/>
    <w:rsid w:val="00CE5A4D"/>
    <w:rsid w:val="00CE697F"/>
    <w:rsid w:val="00CE7900"/>
    <w:rsid w:val="00CE793B"/>
    <w:rsid w:val="00CE7E9B"/>
    <w:rsid w:val="00CF0B14"/>
    <w:rsid w:val="00CF2382"/>
    <w:rsid w:val="00CF241F"/>
    <w:rsid w:val="00CF24F2"/>
    <w:rsid w:val="00CF35F4"/>
    <w:rsid w:val="00CF39E0"/>
    <w:rsid w:val="00CF44FE"/>
    <w:rsid w:val="00CF4560"/>
    <w:rsid w:val="00CF4799"/>
    <w:rsid w:val="00CF4B28"/>
    <w:rsid w:val="00CF6BDD"/>
    <w:rsid w:val="00D01A51"/>
    <w:rsid w:val="00D024F5"/>
    <w:rsid w:val="00D027DF"/>
    <w:rsid w:val="00D03DF1"/>
    <w:rsid w:val="00D0531E"/>
    <w:rsid w:val="00D0541B"/>
    <w:rsid w:val="00D05993"/>
    <w:rsid w:val="00D07D13"/>
    <w:rsid w:val="00D107A0"/>
    <w:rsid w:val="00D1091D"/>
    <w:rsid w:val="00D10CE3"/>
    <w:rsid w:val="00D1107B"/>
    <w:rsid w:val="00D111B4"/>
    <w:rsid w:val="00D1181F"/>
    <w:rsid w:val="00D11DAA"/>
    <w:rsid w:val="00D133EA"/>
    <w:rsid w:val="00D13E5B"/>
    <w:rsid w:val="00D14109"/>
    <w:rsid w:val="00D1412A"/>
    <w:rsid w:val="00D14245"/>
    <w:rsid w:val="00D152C4"/>
    <w:rsid w:val="00D154BC"/>
    <w:rsid w:val="00D15A05"/>
    <w:rsid w:val="00D1667A"/>
    <w:rsid w:val="00D17BED"/>
    <w:rsid w:val="00D215F1"/>
    <w:rsid w:val="00D22591"/>
    <w:rsid w:val="00D22664"/>
    <w:rsid w:val="00D244F0"/>
    <w:rsid w:val="00D2472D"/>
    <w:rsid w:val="00D247EE"/>
    <w:rsid w:val="00D24E30"/>
    <w:rsid w:val="00D25991"/>
    <w:rsid w:val="00D259A1"/>
    <w:rsid w:val="00D262D3"/>
    <w:rsid w:val="00D27C02"/>
    <w:rsid w:val="00D30F11"/>
    <w:rsid w:val="00D30FEA"/>
    <w:rsid w:val="00D31CD1"/>
    <w:rsid w:val="00D3279F"/>
    <w:rsid w:val="00D343CE"/>
    <w:rsid w:val="00D34BA2"/>
    <w:rsid w:val="00D3565E"/>
    <w:rsid w:val="00D35A8C"/>
    <w:rsid w:val="00D35D8B"/>
    <w:rsid w:val="00D361DB"/>
    <w:rsid w:val="00D36386"/>
    <w:rsid w:val="00D368C6"/>
    <w:rsid w:val="00D4037C"/>
    <w:rsid w:val="00D40576"/>
    <w:rsid w:val="00D40A75"/>
    <w:rsid w:val="00D40D01"/>
    <w:rsid w:val="00D41471"/>
    <w:rsid w:val="00D41995"/>
    <w:rsid w:val="00D41EEE"/>
    <w:rsid w:val="00D4299A"/>
    <w:rsid w:val="00D42C07"/>
    <w:rsid w:val="00D4397B"/>
    <w:rsid w:val="00D43FD1"/>
    <w:rsid w:val="00D44C12"/>
    <w:rsid w:val="00D4552D"/>
    <w:rsid w:val="00D455A8"/>
    <w:rsid w:val="00D45B88"/>
    <w:rsid w:val="00D45D5D"/>
    <w:rsid w:val="00D4610D"/>
    <w:rsid w:val="00D46E45"/>
    <w:rsid w:val="00D47E1C"/>
    <w:rsid w:val="00D5003E"/>
    <w:rsid w:val="00D50374"/>
    <w:rsid w:val="00D51B5F"/>
    <w:rsid w:val="00D528BB"/>
    <w:rsid w:val="00D52D21"/>
    <w:rsid w:val="00D52D56"/>
    <w:rsid w:val="00D52DD0"/>
    <w:rsid w:val="00D53210"/>
    <w:rsid w:val="00D54B6A"/>
    <w:rsid w:val="00D54CE4"/>
    <w:rsid w:val="00D54CE5"/>
    <w:rsid w:val="00D551DA"/>
    <w:rsid w:val="00D5522C"/>
    <w:rsid w:val="00D55EE7"/>
    <w:rsid w:val="00D56250"/>
    <w:rsid w:val="00D5664C"/>
    <w:rsid w:val="00D56C2E"/>
    <w:rsid w:val="00D56E64"/>
    <w:rsid w:val="00D57225"/>
    <w:rsid w:val="00D57283"/>
    <w:rsid w:val="00D577E2"/>
    <w:rsid w:val="00D605B3"/>
    <w:rsid w:val="00D60F14"/>
    <w:rsid w:val="00D61246"/>
    <w:rsid w:val="00D61376"/>
    <w:rsid w:val="00D62EE8"/>
    <w:rsid w:val="00D63249"/>
    <w:rsid w:val="00D63BF4"/>
    <w:rsid w:val="00D6435F"/>
    <w:rsid w:val="00D67716"/>
    <w:rsid w:val="00D710F0"/>
    <w:rsid w:val="00D714EA"/>
    <w:rsid w:val="00D71B4D"/>
    <w:rsid w:val="00D71C4E"/>
    <w:rsid w:val="00D7284D"/>
    <w:rsid w:val="00D73AA3"/>
    <w:rsid w:val="00D74F7F"/>
    <w:rsid w:val="00D75386"/>
    <w:rsid w:val="00D75829"/>
    <w:rsid w:val="00D75C83"/>
    <w:rsid w:val="00D75D38"/>
    <w:rsid w:val="00D766A4"/>
    <w:rsid w:val="00D77745"/>
    <w:rsid w:val="00D81203"/>
    <w:rsid w:val="00D815B4"/>
    <w:rsid w:val="00D81D6B"/>
    <w:rsid w:val="00D8240A"/>
    <w:rsid w:val="00D828AC"/>
    <w:rsid w:val="00D82C62"/>
    <w:rsid w:val="00D8366E"/>
    <w:rsid w:val="00D83B71"/>
    <w:rsid w:val="00D84811"/>
    <w:rsid w:val="00D85112"/>
    <w:rsid w:val="00D859C9"/>
    <w:rsid w:val="00D861E7"/>
    <w:rsid w:val="00D8732C"/>
    <w:rsid w:val="00D87428"/>
    <w:rsid w:val="00D87A43"/>
    <w:rsid w:val="00D87A67"/>
    <w:rsid w:val="00D9044E"/>
    <w:rsid w:val="00D90E99"/>
    <w:rsid w:val="00D91ABD"/>
    <w:rsid w:val="00D921A8"/>
    <w:rsid w:val="00D92DF8"/>
    <w:rsid w:val="00D93817"/>
    <w:rsid w:val="00D93974"/>
    <w:rsid w:val="00D93F17"/>
    <w:rsid w:val="00D94F4A"/>
    <w:rsid w:val="00D94F55"/>
    <w:rsid w:val="00D9552D"/>
    <w:rsid w:val="00D96F74"/>
    <w:rsid w:val="00D97477"/>
    <w:rsid w:val="00D9790C"/>
    <w:rsid w:val="00D97D05"/>
    <w:rsid w:val="00D97E4A"/>
    <w:rsid w:val="00DA0001"/>
    <w:rsid w:val="00DA0D50"/>
    <w:rsid w:val="00DA0F6B"/>
    <w:rsid w:val="00DA1074"/>
    <w:rsid w:val="00DA17DD"/>
    <w:rsid w:val="00DA1DCE"/>
    <w:rsid w:val="00DA1FAC"/>
    <w:rsid w:val="00DA2640"/>
    <w:rsid w:val="00DA2C82"/>
    <w:rsid w:val="00DA3374"/>
    <w:rsid w:val="00DA4156"/>
    <w:rsid w:val="00DA483E"/>
    <w:rsid w:val="00DA4D57"/>
    <w:rsid w:val="00DA50CA"/>
    <w:rsid w:val="00DA58C3"/>
    <w:rsid w:val="00DA5B93"/>
    <w:rsid w:val="00DA684F"/>
    <w:rsid w:val="00DA7F56"/>
    <w:rsid w:val="00DB0F6C"/>
    <w:rsid w:val="00DB19D9"/>
    <w:rsid w:val="00DB1C7D"/>
    <w:rsid w:val="00DB2AC3"/>
    <w:rsid w:val="00DB4F1C"/>
    <w:rsid w:val="00DB5F66"/>
    <w:rsid w:val="00DB6134"/>
    <w:rsid w:val="00DB620D"/>
    <w:rsid w:val="00DB6345"/>
    <w:rsid w:val="00DB6394"/>
    <w:rsid w:val="00DB64AB"/>
    <w:rsid w:val="00DB658C"/>
    <w:rsid w:val="00DB6A26"/>
    <w:rsid w:val="00DB73FE"/>
    <w:rsid w:val="00DC01A5"/>
    <w:rsid w:val="00DC0816"/>
    <w:rsid w:val="00DC1384"/>
    <w:rsid w:val="00DC1F0E"/>
    <w:rsid w:val="00DC2F86"/>
    <w:rsid w:val="00DC3213"/>
    <w:rsid w:val="00DC3384"/>
    <w:rsid w:val="00DC3704"/>
    <w:rsid w:val="00DC3A1A"/>
    <w:rsid w:val="00DC44AC"/>
    <w:rsid w:val="00DC4AFB"/>
    <w:rsid w:val="00DC4B24"/>
    <w:rsid w:val="00DC4C68"/>
    <w:rsid w:val="00DC559C"/>
    <w:rsid w:val="00DD02E4"/>
    <w:rsid w:val="00DD049D"/>
    <w:rsid w:val="00DD28FE"/>
    <w:rsid w:val="00DD55C9"/>
    <w:rsid w:val="00DD671A"/>
    <w:rsid w:val="00DD6779"/>
    <w:rsid w:val="00DD6E68"/>
    <w:rsid w:val="00DD7C4B"/>
    <w:rsid w:val="00DE1A13"/>
    <w:rsid w:val="00DE291D"/>
    <w:rsid w:val="00DE4845"/>
    <w:rsid w:val="00DE4B2C"/>
    <w:rsid w:val="00DE52B3"/>
    <w:rsid w:val="00DE749C"/>
    <w:rsid w:val="00DE7FB9"/>
    <w:rsid w:val="00DF003D"/>
    <w:rsid w:val="00DF016D"/>
    <w:rsid w:val="00DF0E5A"/>
    <w:rsid w:val="00DF17CE"/>
    <w:rsid w:val="00DF230F"/>
    <w:rsid w:val="00DF3B53"/>
    <w:rsid w:val="00DF40A1"/>
    <w:rsid w:val="00DF4A69"/>
    <w:rsid w:val="00DF5E89"/>
    <w:rsid w:val="00DF61E4"/>
    <w:rsid w:val="00DF6441"/>
    <w:rsid w:val="00DF6D3D"/>
    <w:rsid w:val="00DF752E"/>
    <w:rsid w:val="00DF7941"/>
    <w:rsid w:val="00DF7C5E"/>
    <w:rsid w:val="00E01C3E"/>
    <w:rsid w:val="00E0213F"/>
    <w:rsid w:val="00E02479"/>
    <w:rsid w:val="00E02679"/>
    <w:rsid w:val="00E039E9"/>
    <w:rsid w:val="00E03C81"/>
    <w:rsid w:val="00E03E96"/>
    <w:rsid w:val="00E051A0"/>
    <w:rsid w:val="00E05A08"/>
    <w:rsid w:val="00E05A6E"/>
    <w:rsid w:val="00E05D2C"/>
    <w:rsid w:val="00E06357"/>
    <w:rsid w:val="00E066AB"/>
    <w:rsid w:val="00E078DC"/>
    <w:rsid w:val="00E11869"/>
    <w:rsid w:val="00E12601"/>
    <w:rsid w:val="00E127AE"/>
    <w:rsid w:val="00E13335"/>
    <w:rsid w:val="00E13EE5"/>
    <w:rsid w:val="00E15198"/>
    <w:rsid w:val="00E1564A"/>
    <w:rsid w:val="00E17C4B"/>
    <w:rsid w:val="00E17CEA"/>
    <w:rsid w:val="00E2048E"/>
    <w:rsid w:val="00E20C55"/>
    <w:rsid w:val="00E238CF"/>
    <w:rsid w:val="00E23B51"/>
    <w:rsid w:val="00E24690"/>
    <w:rsid w:val="00E26D71"/>
    <w:rsid w:val="00E27ACC"/>
    <w:rsid w:val="00E27F37"/>
    <w:rsid w:val="00E306C2"/>
    <w:rsid w:val="00E311F5"/>
    <w:rsid w:val="00E3129B"/>
    <w:rsid w:val="00E312F3"/>
    <w:rsid w:val="00E330D8"/>
    <w:rsid w:val="00E3392D"/>
    <w:rsid w:val="00E34A93"/>
    <w:rsid w:val="00E35290"/>
    <w:rsid w:val="00E3622F"/>
    <w:rsid w:val="00E362FB"/>
    <w:rsid w:val="00E36C20"/>
    <w:rsid w:val="00E37122"/>
    <w:rsid w:val="00E37212"/>
    <w:rsid w:val="00E37996"/>
    <w:rsid w:val="00E37FCF"/>
    <w:rsid w:val="00E4031D"/>
    <w:rsid w:val="00E4069F"/>
    <w:rsid w:val="00E42B4A"/>
    <w:rsid w:val="00E42CDA"/>
    <w:rsid w:val="00E43A6F"/>
    <w:rsid w:val="00E443FE"/>
    <w:rsid w:val="00E45982"/>
    <w:rsid w:val="00E4713E"/>
    <w:rsid w:val="00E506D8"/>
    <w:rsid w:val="00E51286"/>
    <w:rsid w:val="00E52EE4"/>
    <w:rsid w:val="00E52F35"/>
    <w:rsid w:val="00E532C8"/>
    <w:rsid w:val="00E53BEC"/>
    <w:rsid w:val="00E53C41"/>
    <w:rsid w:val="00E540DB"/>
    <w:rsid w:val="00E542C8"/>
    <w:rsid w:val="00E55282"/>
    <w:rsid w:val="00E5610A"/>
    <w:rsid w:val="00E610FD"/>
    <w:rsid w:val="00E61F43"/>
    <w:rsid w:val="00E62BC1"/>
    <w:rsid w:val="00E62EA2"/>
    <w:rsid w:val="00E645BE"/>
    <w:rsid w:val="00E646A2"/>
    <w:rsid w:val="00E648B1"/>
    <w:rsid w:val="00E64BC3"/>
    <w:rsid w:val="00E6542A"/>
    <w:rsid w:val="00E65E1D"/>
    <w:rsid w:val="00E666CB"/>
    <w:rsid w:val="00E6699C"/>
    <w:rsid w:val="00E67109"/>
    <w:rsid w:val="00E67249"/>
    <w:rsid w:val="00E67308"/>
    <w:rsid w:val="00E67FFE"/>
    <w:rsid w:val="00E700D9"/>
    <w:rsid w:val="00E726D7"/>
    <w:rsid w:val="00E72A91"/>
    <w:rsid w:val="00E72FCA"/>
    <w:rsid w:val="00E7361D"/>
    <w:rsid w:val="00E74CBB"/>
    <w:rsid w:val="00E74F25"/>
    <w:rsid w:val="00E75E2A"/>
    <w:rsid w:val="00E763F3"/>
    <w:rsid w:val="00E772E7"/>
    <w:rsid w:val="00E77DCE"/>
    <w:rsid w:val="00E77EE0"/>
    <w:rsid w:val="00E81660"/>
    <w:rsid w:val="00E82144"/>
    <w:rsid w:val="00E82B6F"/>
    <w:rsid w:val="00E83727"/>
    <w:rsid w:val="00E8389E"/>
    <w:rsid w:val="00E83A72"/>
    <w:rsid w:val="00E83B83"/>
    <w:rsid w:val="00E84449"/>
    <w:rsid w:val="00E845FB"/>
    <w:rsid w:val="00E85023"/>
    <w:rsid w:val="00E85439"/>
    <w:rsid w:val="00E857AF"/>
    <w:rsid w:val="00E86255"/>
    <w:rsid w:val="00E864F6"/>
    <w:rsid w:val="00E86C9B"/>
    <w:rsid w:val="00E86ED5"/>
    <w:rsid w:val="00E8726D"/>
    <w:rsid w:val="00E873C3"/>
    <w:rsid w:val="00E87837"/>
    <w:rsid w:val="00E87C74"/>
    <w:rsid w:val="00E87F79"/>
    <w:rsid w:val="00E900AB"/>
    <w:rsid w:val="00E906D1"/>
    <w:rsid w:val="00E90B8E"/>
    <w:rsid w:val="00E90DBD"/>
    <w:rsid w:val="00E90FB6"/>
    <w:rsid w:val="00E915FA"/>
    <w:rsid w:val="00E9283F"/>
    <w:rsid w:val="00E92A8C"/>
    <w:rsid w:val="00E9394D"/>
    <w:rsid w:val="00E93CA1"/>
    <w:rsid w:val="00E942D1"/>
    <w:rsid w:val="00E966C7"/>
    <w:rsid w:val="00E9746B"/>
    <w:rsid w:val="00E9776B"/>
    <w:rsid w:val="00EA01AB"/>
    <w:rsid w:val="00EA0398"/>
    <w:rsid w:val="00EA04B7"/>
    <w:rsid w:val="00EA06DA"/>
    <w:rsid w:val="00EA1642"/>
    <w:rsid w:val="00EA165A"/>
    <w:rsid w:val="00EA19AB"/>
    <w:rsid w:val="00EA20EB"/>
    <w:rsid w:val="00EA3A0C"/>
    <w:rsid w:val="00EA4BFD"/>
    <w:rsid w:val="00EA4F8A"/>
    <w:rsid w:val="00EA52F4"/>
    <w:rsid w:val="00EA53DA"/>
    <w:rsid w:val="00EA55CB"/>
    <w:rsid w:val="00EA5CEB"/>
    <w:rsid w:val="00EA6A20"/>
    <w:rsid w:val="00EB0389"/>
    <w:rsid w:val="00EB08A6"/>
    <w:rsid w:val="00EB0993"/>
    <w:rsid w:val="00EB09E0"/>
    <w:rsid w:val="00EB09E2"/>
    <w:rsid w:val="00EB135C"/>
    <w:rsid w:val="00EB1730"/>
    <w:rsid w:val="00EB3AF4"/>
    <w:rsid w:val="00EB4476"/>
    <w:rsid w:val="00EB4694"/>
    <w:rsid w:val="00EB55D2"/>
    <w:rsid w:val="00EB6E51"/>
    <w:rsid w:val="00EB7535"/>
    <w:rsid w:val="00EC084D"/>
    <w:rsid w:val="00EC13C7"/>
    <w:rsid w:val="00EC1C9B"/>
    <w:rsid w:val="00EC23F8"/>
    <w:rsid w:val="00EC2B1B"/>
    <w:rsid w:val="00EC2BE3"/>
    <w:rsid w:val="00EC2F1F"/>
    <w:rsid w:val="00EC30F2"/>
    <w:rsid w:val="00EC3262"/>
    <w:rsid w:val="00EC34D3"/>
    <w:rsid w:val="00EC3983"/>
    <w:rsid w:val="00EC64DB"/>
    <w:rsid w:val="00EC6C2B"/>
    <w:rsid w:val="00EC74ED"/>
    <w:rsid w:val="00ED12CD"/>
    <w:rsid w:val="00ED1D92"/>
    <w:rsid w:val="00ED2C66"/>
    <w:rsid w:val="00ED2C9E"/>
    <w:rsid w:val="00ED3513"/>
    <w:rsid w:val="00ED40DE"/>
    <w:rsid w:val="00ED44C9"/>
    <w:rsid w:val="00ED457C"/>
    <w:rsid w:val="00ED48B0"/>
    <w:rsid w:val="00ED4C1F"/>
    <w:rsid w:val="00ED6605"/>
    <w:rsid w:val="00ED69D5"/>
    <w:rsid w:val="00ED6BED"/>
    <w:rsid w:val="00ED7A9E"/>
    <w:rsid w:val="00EE1EB7"/>
    <w:rsid w:val="00EE2969"/>
    <w:rsid w:val="00EE2A6D"/>
    <w:rsid w:val="00EE33C2"/>
    <w:rsid w:val="00EE38FE"/>
    <w:rsid w:val="00EE3FA9"/>
    <w:rsid w:val="00EE40BB"/>
    <w:rsid w:val="00EE4741"/>
    <w:rsid w:val="00EE5C93"/>
    <w:rsid w:val="00EE5E10"/>
    <w:rsid w:val="00EE62B6"/>
    <w:rsid w:val="00EE7B83"/>
    <w:rsid w:val="00EE7C67"/>
    <w:rsid w:val="00EF0212"/>
    <w:rsid w:val="00EF12E2"/>
    <w:rsid w:val="00EF2131"/>
    <w:rsid w:val="00EF282A"/>
    <w:rsid w:val="00EF2C21"/>
    <w:rsid w:val="00EF348D"/>
    <w:rsid w:val="00EF3DB6"/>
    <w:rsid w:val="00EF41DB"/>
    <w:rsid w:val="00EF4372"/>
    <w:rsid w:val="00EF4489"/>
    <w:rsid w:val="00EF4B2C"/>
    <w:rsid w:val="00EF5293"/>
    <w:rsid w:val="00EF5975"/>
    <w:rsid w:val="00EF5A48"/>
    <w:rsid w:val="00EF62E9"/>
    <w:rsid w:val="00EF6F17"/>
    <w:rsid w:val="00EF6F83"/>
    <w:rsid w:val="00EF6FCA"/>
    <w:rsid w:val="00EF7BC3"/>
    <w:rsid w:val="00F00801"/>
    <w:rsid w:val="00F013FC"/>
    <w:rsid w:val="00F01A6C"/>
    <w:rsid w:val="00F0226A"/>
    <w:rsid w:val="00F02663"/>
    <w:rsid w:val="00F02F58"/>
    <w:rsid w:val="00F03E74"/>
    <w:rsid w:val="00F0553F"/>
    <w:rsid w:val="00F05824"/>
    <w:rsid w:val="00F05F82"/>
    <w:rsid w:val="00F066D7"/>
    <w:rsid w:val="00F06D0E"/>
    <w:rsid w:val="00F07646"/>
    <w:rsid w:val="00F10352"/>
    <w:rsid w:val="00F10385"/>
    <w:rsid w:val="00F10A1D"/>
    <w:rsid w:val="00F10F24"/>
    <w:rsid w:val="00F118C0"/>
    <w:rsid w:val="00F12FE0"/>
    <w:rsid w:val="00F1669D"/>
    <w:rsid w:val="00F16853"/>
    <w:rsid w:val="00F16991"/>
    <w:rsid w:val="00F16D86"/>
    <w:rsid w:val="00F21067"/>
    <w:rsid w:val="00F2144C"/>
    <w:rsid w:val="00F217D8"/>
    <w:rsid w:val="00F227B9"/>
    <w:rsid w:val="00F22B74"/>
    <w:rsid w:val="00F24444"/>
    <w:rsid w:val="00F2556C"/>
    <w:rsid w:val="00F25DAA"/>
    <w:rsid w:val="00F25E0F"/>
    <w:rsid w:val="00F2653D"/>
    <w:rsid w:val="00F26662"/>
    <w:rsid w:val="00F26769"/>
    <w:rsid w:val="00F2695A"/>
    <w:rsid w:val="00F26A74"/>
    <w:rsid w:val="00F26C9E"/>
    <w:rsid w:val="00F27B12"/>
    <w:rsid w:val="00F30BE0"/>
    <w:rsid w:val="00F3125C"/>
    <w:rsid w:val="00F329D5"/>
    <w:rsid w:val="00F3388B"/>
    <w:rsid w:val="00F3394D"/>
    <w:rsid w:val="00F34434"/>
    <w:rsid w:val="00F34636"/>
    <w:rsid w:val="00F3546E"/>
    <w:rsid w:val="00F35862"/>
    <w:rsid w:val="00F363D3"/>
    <w:rsid w:val="00F37215"/>
    <w:rsid w:val="00F37412"/>
    <w:rsid w:val="00F37F4C"/>
    <w:rsid w:val="00F401E5"/>
    <w:rsid w:val="00F40DFA"/>
    <w:rsid w:val="00F42303"/>
    <w:rsid w:val="00F42352"/>
    <w:rsid w:val="00F42908"/>
    <w:rsid w:val="00F4387A"/>
    <w:rsid w:val="00F444D0"/>
    <w:rsid w:val="00F44BB0"/>
    <w:rsid w:val="00F44E84"/>
    <w:rsid w:val="00F44FA3"/>
    <w:rsid w:val="00F45946"/>
    <w:rsid w:val="00F45B80"/>
    <w:rsid w:val="00F45D18"/>
    <w:rsid w:val="00F465EA"/>
    <w:rsid w:val="00F478E6"/>
    <w:rsid w:val="00F507D6"/>
    <w:rsid w:val="00F50D8D"/>
    <w:rsid w:val="00F51043"/>
    <w:rsid w:val="00F51751"/>
    <w:rsid w:val="00F51830"/>
    <w:rsid w:val="00F51ADA"/>
    <w:rsid w:val="00F526DC"/>
    <w:rsid w:val="00F535FA"/>
    <w:rsid w:val="00F543F1"/>
    <w:rsid w:val="00F549B9"/>
    <w:rsid w:val="00F562F2"/>
    <w:rsid w:val="00F5650F"/>
    <w:rsid w:val="00F5736F"/>
    <w:rsid w:val="00F57D88"/>
    <w:rsid w:val="00F6034F"/>
    <w:rsid w:val="00F60A71"/>
    <w:rsid w:val="00F60AC7"/>
    <w:rsid w:val="00F60F52"/>
    <w:rsid w:val="00F614AD"/>
    <w:rsid w:val="00F61EC9"/>
    <w:rsid w:val="00F62B3B"/>
    <w:rsid w:val="00F6322A"/>
    <w:rsid w:val="00F63B8C"/>
    <w:rsid w:val="00F63BC7"/>
    <w:rsid w:val="00F65239"/>
    <w:rsid w:val="00F65779"/>
    <w:rsid w:val="00F659DD"/>
    <w:rsid w:val="00F6630C"/>
    <w:rsid w:val="00F6674E"/>
    <w:rsid w:val="00F668D1"/>
    <w:rsid w:val="00F66FF4"/>
    <w:rsid w:val="00F67169"/>
    <w:rsid w:val="00F673BE"/>
    <w:rsid w:val="00F67A4F"/>
    <w:rsid w:val="00F70237"/>
    <w:rsid w:val="00F7077E"/>
    <w:rsid w:val="00F72519"/>
    <w:rsid w:val="00F72BEF"/>
    <w:rsid w:val="00F735D2"/>
    <w:rsid w:val="00F751C7"/>
    <w:rsid w:val="00F75343"/>
    <w:rsid w:val="00F754D5"/>
    <w:rsid w:val="00F756B0"/>
    <w:rsid w:val="00F75E96"/>
    <w:rsid w:val="00F765E7"/>
    <w:rsid w:val="00F76A4E"/>
    <w:rsid w:val="00F7733A"/>
    <w:rsid w:val="00F77CEC"/>
    <w:rsid w:val="00F805B3"/>
    <w:rsid w:val="00F80E9E"/>
    <w:rsid w:val="00F8130E"/>
    <w:rsid w:val="00F816EC"/>
    <w:rsid w:val="00F81735"/>
    <w:rsid w:val="00F8242D"/>
    <w:rsid w:val="00F82884"/>
    <w:rsid w:val="00F82A59"/>
    <w:rsid w:val="00F82A62"/>
    <w:rsid w:val="00F830FF"/>
    <w:rsid w:val="00F83F54"/>
    <w:rsid w:val="00F851DF"/>
    <w:rsid w:val="00F852FE"/>
    <w:rsid w:val="00F858D2"/>
    <w:rsid w:val="00F8653F"/>
    <w:rsid w:val="00F86C15"/>
    <w:rsid w:val="00F86E70"/>
    <w:rsid w:val="00F8781F"/>
    <w:rsid w:val="00F87C7C"/>
    <w:rsid w:val="00F87D42"/>
    <w:rsid w:val="00F90A0C"/>
    <w:rsid w:val="00F91C11"/>
    <w:rsid w:val="00F92080"/>
    <w:rsid w:val="00F928E5"/>
    <w:rsid w:val="00F928F5"/>
    <w:rsid w:val="00F92C8B"/>
    <w:rsid w:val="00F93B56"/>
    <w:rsid w:val="00F93E6D"/>
    <w:rsid w:val="00F95A94"/>
    <w:rsid w:val="00F963F4"/>
    <w:rsid w:val="00F96AA9"/>
    <w:rsid w:val="00F97A94"/>
    <w:rsid w:val="00F97B2E"/>
    <w:rsid w:val="00F97BC8"/>
    <w:rsid w:val="00F97E94"/>
    <w:rsid w:val="00FA19AA"/>
    <w:rsid w:val="00FA2A72"/>
    <w:rsid w:val="00FA2D5E"/>
    <w:rsid w:val="00FA33B6"/>
    <w:rsid w:val="00FA3ADA"/>
    <w:rsid w:val="00FA3DBA"/>
    <w:rsid w:val="00FA4242"/>
    <w:rsid w:val="00FA4336"/>
    <w:rsid w:val="00FA46FD"/>
    <w:rsid w:val="00FA4A5F"/>
    <w:rsid w:val="00FA5550"/>
    <w:rsid w:val="00FA5C4D"/>
    <w:rsid w:val="00FA607A"/>
    <w:rsid w:val="00FA7786"/>
    <w:rsid w:val="00FA7DED"/>
    <w:rsid w:val="00FB022D"/>
    <w:rsid w:val="00FB0C9D"/>
    <w:rsid w:val="00FB0F39"/>
    <w:rsid w:val="00FB1256"/>
    <w:rsid w:val="00FB15A3"/>
    <w:rsid w:val="00FB193B"/>
    <w:rsid w:val="00FB3296"/>
    <w:rsid w:val="00FB4B95"/>
    <w:rsid w:val="00FB5940"/>
    <w:rsid w:val="00FB7023"/>
    <w:rsid w:val="00FC0587"/>
    <w:rsid w:val="00FC1317"/>
    <w:rsid w:val="00FC1893"/>
    <w:rsid w:val="00FC21FB"/>
    <w:rsid w:val="00FC2F2F"/>
    <w:rsid w:val="00FC313B"/>
    <w:rsid w:val="00FC331E"/>
    <w:rsid w:val="00FC3C58"/>
    <w:rsid w:val="00FC505F"/>
    <w:rsid w:val="00FC5E7E"/>
    <w:rsid w:val="00FC6746"/>
    <w:rsid w:val="00FC6CC0"/>
    <w:rsid w:val="00FC6E4C"/>
    <w:rsid w:val="00FC6EA9"/>
    <w:rsid w:val="00FC6F81"/>
    <w:rsid w:val="00FC7081"/>
    <w:rsid w:val="00FC7159"/>
    <w:rsid w:val="00FC71A3"/>
    <w:rsid w:val="00FC7213"/>
    <w:rsid w:val="00FD052B"/>
    <w:rsid w:val="00FD168B"/>
    <w:rsid w:val="00FD2894"/>
    <w:rsid w:val="00FD2932"/>
    <w:rsid w:val="00FD301D"/>
    <w:rsid w:val="00FD4284"/>
    <w:rsid w:val="00FD6370"/>
    <w:rsid w:val="00FD6BB2"/>
    <w:rsid w:val="00FD6E53"/>
    <w:rsid w:val="00FD7BB3"/>
    <w:rsid w:val="00FE0628"/>
    <w:rsid w:val="00FE0B38"/>
    <w:rsid w:val="00FE0E54"/>
    <w:rsid w:val="00FE154A"/>
    <w:rsid w:val="00FE170F"/>
    <w:rsid w:val="00FE2152"/>
    <w:rsid w:val="00FE2765"/>
    <w:rsid w:val="00FE438F"/>
    <w:rsid w:val="00FE49D1"/>
    <w:rsid w:val="00FE579F"/>
    <w:rsid w:val="00FE5A18"/>
    <w:rsid w:val="00FE5D51"/>
    <w:rsid w:val="00FE704C"/>
    <w:rsid w:val="00FE7342"/>
    <w:rsid w:val="00FE74C9"/>
    <w:rsid w:val="00FE74F7"/>
    <w:rsid w:val="00FE7ADE"/>
    <w:rsid w:val="00FF05E8"/>
    <w:rsid w:val="00FF0721"/>
    <w:rsid w:val="00FF0912"/>
    <w:rsid w:val="00FF0E95"/>
    <w:rsid w:val="00FF18DC"/>
    <w:rsid w:val="00FF19FB"/>
    <w:rsid w:val="00FF27EC"/>
    <w:rsid w:val="00FF2EE2"/>
    <w:rsid w:val="00FF3101"/>
    <w:rsid w:val="00FF3703"/>
    <w:rsid w:val="00FF406F"/>
    <w:rsid w:val="00FF41F1"/>
    <w:rsid w:val="00FF46B4"/>
    <w:rsid w:val="00FF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617"/>
    <o:shapelayout v:ext="edit">
      <o:idmap v:ext="edit" data="1"/>
    </o:shapelayout>
  </w:shapeDefaults>
  <w:decimalSymbol w:val=","/>
  <w:listSeparator w:val=";"/>
  <w14:docId w14:val="260E8AA5"/>
  <w15:docId w15:val="{88205FAA-86F4-4914-A299-3F947EBC9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B11C7"/>
    <w:pPr>
      <w:suppressAutoHyphens/>
      <w:spacing w:after="0" w:line="240" w:lineRule="auto"/>
    </w:pPr>
    <w:rPr>
      <w:rFonts w:ascii="Times New Roman" w:eastAsia="Times New Roman" w:hAnsi="Times New Roman" w:cs="Times New Roman"/>
      <w:smallCaps/>
      <w:sz w:val="28"/>
      <w:szCs w:val="20"/>
      <w:lang w:eastAsia="ar-SA"/>
    </w:rPr>
  </w:style>
  <w:style w:type="paragraph" w:styleId="1">
    <w:name w:val="heading 1"/>
    <w:basedOn w:val="a0"/>
    <w:next w:val="a0"/>
    <w:link w:val="10"/>
    <w:uiPriority w:val="9"/>
    <w:qFormat/>
    <w:rsid w:val="00E37996"/>
    <w:pPr>
      <w:widowControl w:val="0"/>
      <w:suppressAutoHyphens w:val="0"/>
      <w:autoSpaceDE w:val="0"/>
      <w:autoSpaceDN w:val="0"/>
      <w:adjustRightInd w:val="0"/>
      <w:spacing w:before="75"/>
      <w:jc w:val="center"/>
      <w:outlineLvl w:val="0"/>
    </w:pPr>
    <w:rPr>
      <w:b/>
      <w:bCs/>
      <w:smallCaps w:val="0"/>
      <w:sz w:val="24"/>
      <w:szCs w:val="24"/>
      <w:u w:val="single"/>
      <w:lang w:eastAsia="ru-RU"/>
    </w:rPr>
  </w:style>
  <w:style w:type="paragraph" w:styleId="2">
    <w:name w:val="heading 2"/>
    <w:basedOn w:val="a0"/>
    <w:next w:val="a0"/>
    <w:link w:val="20"/>
    <w:qFormat/>
    <w:rsid w:val="00BD1D46"/>
    <w:pPr>
      <w:keepNext/>
      <w:suppressAutoHyphens w:val="0"/>
      <w:spacing w:before="240" w:after="60" w:line="360" w:lineRule="auto"/>
      <w:jc w:val="both"/>
      <w:outlineLvl w:val="1"/>
    </w:pPr>
    <w:rPr>
      <w:rFonts w:ascii="Arial" w:hAnsi="Arial"/>
      <w:b/>
      <w:bCs/>
      <w:i/>
      <w:iCs/>
      <w:smallCaps w:val="0"/>
      <w:szCs w:val="28"/>
      <w:lang w:val="x-none" w:eastAsia="x-none"/>
    </w:rPr>
  </w:style>
  <w:style w:type="paragraph" w:styleId="3">
    <w:name w:val="heading 3"/>
    <w:basedOn w:val="a1"/>
    <w:next w:val="a2"/>
    <w:link w:val="30"/>
    <w:qFormat/>
    <w:rsid w:val="00003664"/>
    <w:pPr>
      <w:keepNext/>
      <w:numPr>
        <w:ilvl w:val="2"/>
        <w:numId w:val="1"/>
      </w:numPr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BD1D46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17" w:lineRule="exact"/>
      <w:ind w:left="115" w:right="14" w:firstLine="864"/>
      <w:jc w:val="both"/>
      <w:outlineLvl w:val="3"/>
    </w:pPr>
    <w:rPr>
      <w:b/>
      <w:smallCaps w:val="0"/>
      <w:lang w:val="x-none" w:eastAsia="x-none"/>
    </w:rPr>
  </w:style>
  <w:style w:type="paragraph" w:styleId="5">
    <w:name w:val="heading 5"/>
    <w:basedOn w:val="a0"/>
    <w:next w:val="a0"/>
    <w:link w:val="50"/>
    <w:unhideWhenUsed/>
    <w:qFormat/>
    <w:rsid w:val="00BD1D46"/>
    <w:pPr>
      <w:keepNext/>
      <w:keepLines/>
      <w:suppressAutoHyphens w:val="0"/>
      <w:spacing w:before="200"/>
      <w:outlineLvl w:val="4"/>
    </w:pPr>
    <w:rPr>
      <w:rFonts w:ascii="Cambria" w:hAnsi="Cambria"/>
      <w:smallCaps w:val="0"/>
      <w:color w:val="243F60"/>
      <w:lang w:val="x-none" w:eastAsia="x-none"/>
    </w:rPr>
  </w:style>
  <w:style w:type="paragraph" w:styleId="6">
    <w:name w:val="heading 6"/>
    <w:basedOn w:val="a0"/>
    <w:next w:val="a0"/>
    <w:link w:val="60"/>
    <w:qFormat/>
    <w:rsid w:val="00BD1D46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17" w:lineRule="exact"/>
      <w:ind w:left="115" w:right="14" w:firstLine="864"/>
      <w:jc w:val="center"/>
      <w:outlineLvl w:val="5"/>
    </w:pPr>
    <w:rPr>
      <w:b/>
      <w:smallCaps w:val="0"/>
      <w:lang w:val="x-none" w:eastAsia="x-none"/>
    </w:rPr>
  </w:style>
  <w:style w:type="paragraph" w:styleId="7">
    <w:name w:val="heading 7"/>
    <w:basedOn w:val="a0"/>
    <w:next w:val="a0"/>
    <w:link w:val="70"/>
    <w:qFormat/>
    <w:rsid w:val="00BD1D46"/>
    <w:pPr>
      <w:keepNext/>
      <w:widowControl w:val="0"/>
      <w:suppressAutoHyphens w:val="0"/>
      <w:autoSpaceDE w:val="0"/>
      <w:autoSpaceDN w:val="0"/>
      <w:adjustRightInd w:val="0"/>
      <w:ind w:firstLine="993"/>
      <w:outlineLvl w:val="6"/>
    </w:pPr>
    <w:rPr>
      <w:b/>
      <w:smallCaps w:val="0"/>
      <w:lang w:val="x-none" w:eastAsia="x-none"/>
    </w:rPr>
  </w:style>
  <w:style w:type="paragraph" w:styleId="8">
    <w:name w:val="heading 8"/>
    <w:basedOn w:val="a0"/>
    <w:next w:val="a0"/>
    <w:link w:val="80"/>
    <w:qFormat/>
    <w:rsid w:val="00BD1D46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17" w:lineRule="exact"/>
      <w:ind w:left="120" w:right="72" w:firstLine="830"/>
      <w:jc w:val="center"/>
      <w:outlineLvl w:val="7"/>
    </w:pPr>
    <w:rPr>
      <w:smallCaps w:val="0"/>
      <w:lang w:val="x-none" w:eastAsia="x-none"/>
    </w:rPr>
  </w:style>
  <w:style w:type="paragraph" w:styleId="9">
    <w:name w:val="heading 9"/>
    <w:basedOn w:val="a0"/>
    <w:next w:val="a0"/>
    <w:link w:val="90"/>
    <w:unhideWhenUsed/>
    <w:qFormat/>
    <w:rsid w:val="00FA33B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Основной шрифт абзаца1"/>
    <w:rsid w:val="00EC23F8"/>
  </w:style>
  <w:style w:type="character" w:styleId="a6">
    <w:name w:val="page number"/>
    <w:basedOn w:val="11"/>
    <w:rsid w:val="00EC23F8"/>
  </w:style>
  <w:style w:type="paragraph" w:styleId="a2">
    <w:name w:val="Body Text"/>
    <w:basedOn w:val="a0"/>
    <w:link w:val="a7"/>
    <w:rsid w:val="00EC23F8"/>
    <w:pPr>
      <w:jc w:val="center"/>
    </w:pPr>
    <w:rPr>
      <w:b/>
      <w:smallCaps w:val="0"/>
      <w:sz w:val="26"/>
    </w:rPr>
  </w:style>
  <w:style w:type="character" w:customStyle="1" w:styleId="a7">
    <w:name w:val="Основной текст Знак"/>
    <w:basedOn w:val="a3"/>
    <w:link w:val="a2"/>
    <w:rsid w:val="00EC23F8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8">
    <w:name w:val="Title"/>
    <w:basedOn w:val="a0"/>
    <w:next w:val="a9"/>
    <w:link w:val="aa"/>
    <w:qFormat/>
    <w:rsid w:val="00EC23F8"/>
    <w:pPr>
      <w:jc w:val="center"/>
    </w:pPr>
    <w:rPr>
      <w:b/>
    </w:rPr>
  </w:style>
  <w:style w:type="character" w:customStyle="1" w:styleId="aa">
    <w:name w:val="Заголовок Знак"/>
    <w:basedOn w:val="a3"/>
    <w:link w:val="a8"/>
    <w:rsid w:val="00EC23F8"/>
    <w:rPr>
      <w:rFonts w:ascii="Times New Roman" w:eastAsia="Times New Roman" w:hAnsi="Times New Roman" w:cs="Times New Roman"/>
      <w:b/>
      <w:smallCaps/>
      <w:sz w:val="28"/>
      <w:szCs w:val="20"/>
      <w:lang w:eastAsia="ar-SA"/>
    </w:rPr>
  </w:style>
  <w:style w:type="paragraph" w:styleId="a9">
    <w:name w:val="Subtitle"/>
    <w:basedOn w:val="a0"/>
    <w:next w:val="a2"/>
    <w:link w:val="ab"/>
    <w:qFormat/>
    <w:rsid w:val="00EC23F8"/>
    <w:pPr>
      <w:jc w:val="center"/>
    </w:pPr>
    <w:rPr>
      <w:b/>
    </w:rPr>
  </w:style>
  <w:style w:type="character" w:customStyle="1" w:styleId="ab">
    <w:name w:val="Подзаголовок Знак"/>
    <w:basedOn w:val="a3"/>
    <w:link w:val="a9"/>
    <w:rsid w:val="00EC23F8"/>
    <w:rPr>
      <w:rFonts w:ascii="Times New Roman" w:eastAsia="Times New Roman" w:hAnsi="Times New Roman" w:cs="Times New Roman"/>
      <w:b/>
      <w:smallCaps/>
      <w:sz w:val="28"/>
      <w:szCs w:val="20"/>
      <w:lang w:eastAsia="ar-SA"/>
    </w:rPr>
  </w:style>
  <w:style w:type="paragraph" w:customStyle="1" w:styleId="22">
    <w:name w:val="Основной текст 22"/>
    <w:basedOn w:val="a0"/>
    <w:rsid w:val="00EC23F8"/>
    <w:rPr>
      <w:smallCaps w:val="0"/>
      <w:sz w:val="24"/>
    </w:rPr>
  </w:style>
  <w:style w:type="paragraph" w:customStyle="1" w:styleId="100">
    <w:name w:val="Текст 10"/>
    <w:basedOn w:val="a0"/>
    <w:rsid w:val="00EC23F8"/>
    <w:pPr>
      <w:spacing w:before="40" w:line="360" w:lineRule="auto"/>
      <w:jc w:val="both"/>
    </w:pPr>
    <w:rPr>
      <w:smallCaps w:val="0"/>
      <w:kern w:val="1"/>
      <w:sz w:val="20"/>
    </w:rPr>
  </w:style>
  <w:style w:type="paragraph" w:styleId="ac">
    <w:name w:val="Body Text Indent"/>
    <w:aliases w:val="Основной текст 1,Нумерованный список !!,Надин стиль,Основной текст без отступа,Body Text Indent,Основной текст с отступом Знак Знак Знак Знак,Основной текст с отступом Знак Знак Знак"/>
    <w:basedOn w:val="a0"/>
    <w:link w:val="ad"/>
    <w:unhideWhenUsed/>
    <w:rsid w:val="00B860B8"/>
    <w:pPr>
      <w:spacing w:after="120"/>
      <w:ind w:left="283"/>
    </w:pPr>
  </w:style>
  <w:style w:type="character" w:customStyle="1" w:styleId="ad">
    <w:name w:val="Основной текст с отступом Знак"/>
    <w:aliases w:val="Основной текст 1 Знак1,Нумерованный список !! Знак1,Надин стиль Знак1,Основной текст без отступа Знак,Body Text Indent Знак1,Основной текст с отступом Знак Знак Знак Знак Знак1"/>
    <w:basedOn w:val="a3"/>
    <w:link w:val="ac"/>
    <w:rsid w:val="00B860B8"/>
    <w:rPr>
      <w:rFonts w:ascii="Times New Roman" w:eastAsia="Times New Roman" w:hAnsi="Times New Roman" w:cs="Times New Roman"/>
      <w:smallCaps/>
      <w:sz w:val="28"/>
      <w:szCs w:val="20"/>
      <w:lang w:eastAsia="ar-SA"/>
    </w:rPr>
  </w:style>
  <w:style w:type="paragraph" w:styleId="ae">
    <w:name w:val="List Paragraph"/>
    <w:basedOn w:val="a0"/>
    <w:link w:val="af"/>
    <w:uiPriority w:val="34"/>
    <w:qFormat/>
    <w:rsid w:val="007423B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mallCaps w:val="0"/>
      <w:sz w:val="22"/>
      <w:szCs w:val="22"/>
      <w:lang w:eastAsia="en-US"/>
    </w:rPr>
  </w:style>
  <w:style w:type="character" w:styleId="af0">
    <w:name w:val="Hyperlink"/>
    <w:uiPriority w:val="99"/>
    <w:unhideWhenUsed/>
    <w:rsid w:val="00F01A6C"/>
    <w:rPr>
      <w:color w:val="000080"/>
      <w:u w:val="single"/>
    </w:rPr>
  </w:style>
  <w:style w:type="table" w:styleId="af1">
    <w:name w:val="Table Grid"/>
    <w:aliases w:val="ЭЭГ - Сетка таблицы"/>
    <w:basedOn w:val="a4"/>
    <w:uiPriority w:val="59"/>
    <w:rsid w:val="00F01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0"/>
    <w:rsid w:val="00473117"/>
    <w:pPr>
      <w:spacing w:line="360" w:lineRule="auto"/>
      <w:ind w:firstLine="709"/>
      <w:jc w:val="both"/>
    </w:pPr>
    <w:rPr>
      <w:smallCaps w:val="0"/>
    </w:rPr>
  </w:style>
  <w:style w:type="paragraph" w:styleId="af2">
    <w:name w:val="Normal (Web)"/>
    <w:aliases w:val="Обычный (Web)"/>
    <w:basedOn w:val="a0"/>
    <w:uiPriority w:val="99"/>
    <w:qFormat/>
    <w:rsid w:val="00473117"/>
    <w:pPr>
      <w:spacing w:before="280" w:after="280"/>
    </w:pPr>
    <w:rPr>
      <w:rFonts w:ascii="Arial" w:hAnsi="Arial" w:cs="Arial"/>
      <w:smallCaps w:val="0"/>
      <w:color w:val="000000"/>
      <w:sz w:val="20"/>
    </w:rPr>
  </w:style>
  <w:style w:type="paragraph" w:styleId="23">
    <w:name w:val="Quote"/>
    <w:basedOn w:val="a0"/>
    <w:next w:val="a0"/>
    <w:link w:val="24"/>
    <w:uiPriority w:val="29"/>
    <w:qFormat/>
    <w:rsid w:val="00A078A4"/>
    <w:rPr>
      <w:i/>
      <w:iCs/>
      <w:color w:val="000000" w:themeColor="text1"/>
    </w:rPr>
  </w:style>
  <w:style w:type="character" w:customStyle="1" w:styleId="24">
    <w:name w:val="Цитата 2 Знак"/>
    <w:basedOn w:val="a3"/>
    <w:link w:val="23"/>
    <w:uiPriority w:val="29"/>
    <w:rsid w:val="00A078A4"/>
    <w:rPr>
      <w:rFonts w:ascii="Times New Roman" w:eastAsia="Times New Roman" w:hAnsi="Times New Roman" w:cs="Times New Roman"/>
      <w:i/>
      <w:iCs/>
      <w:smallCaps/>
      <w:color w:val="000000" w:themeColor="text1"/>
      <w:sz w:val="28"/>
      <w:szCs w:val="20"/>
      <w:lang w:eastAsia="ar-SA"/>
    </w:rPr>
  </w:style>
  <w:style w:type="paragraph" w:customStyle="1" w:styleId="af3">
    <w:name w:val="Знак"/>
    <w:basedOn w:val="a0"/>
    <w:rsid w:val="00D605B3"/>
    <w:pPr>
      <w:suppressAutoHyphens w:val="0"/>
      <w:spacing w:before="100" w:beforeAutospacing="1" w:after="100" w:afterAutospacing="1"/>
    </w:pPr>
    <w:rPr>
      <w:rFonts w:ascii="Tahoma" w:hAnsi="Tahoma"/>
      <w:smallCaps w:val="0"/>
      <w:sz w:val="20"/>
      <w:lang w:val="en-US" w:eastAsia="en-US"/>
    </w:rPr>
  </w:style>
  <w:style w:type="paragraph" w:styleId="af4">
    <w:name w:val="No Spacing"/>
    <w:uiPriority w:val="1"/>
    <w:qFormat/>
    <w:rsid w:val="00D60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Базовый"/>
    <w:rsid w:val="00217090"/>
    <w:pPr>
      <w:widowControl w:val="0"/>
      <w:tabs>
        <w:tab w:val="left" w:pos="709"/>
      </w:tabs>
      <w:suppressAutoHyphens/>
    </w:pPr>
    <w:rPr>
      <w:rFonts w:ascii="Arial" w:eastAsia="Arial Unicode MS" w:hAnsi="Arial" w:cs="Mangal"/>
      <w:sz w:val="20"/>
      <w:szCs w:val="24"/>
      <w:lang w:eastAsia="zh-CN" w:bidi="hi-IN"/>
    </w:rPr>
  </w:style>
  <w:style w:type="character" w:customStyle="1" w:styleId="af5">
    <w:name w:val="Выделение жирным"/>
    <w:rsid w:val="00217090"/>
    <w:rPr>
      <w:b/>
      <w:bCs/>
    </w:rPr>
  </w:style>
  <w:style w:type="paragraph" w:customStyle="1" w:styleId="af6">
    <w:name w:val="Содержимое таблицы"/>
    <w:basedOn w:val="a1"/>
    <w:uiPriority w:val="99"/>
    <w:rsid w:val="00217090"/>
    <w:pPr>
      <w:suppressLineNumbers/>
    </w:pPr>
  </w:style>
  <w:style w:type="paragraph" w:customStyle="1" w:styleId="ConsPlusNormal">
    <w:name w:val="ConsPlusNormal"/>
    <w:rsid w:val="00130334"/>
    <w:pPr>
      <w:widowControl w:val="0"/>
      <w:tabs>
        <w:tab w:val="left" w:pos="709"/>
      </w:tabs>
      <w:suppressAutoHyphens/>
      <w:autoSpaceDE w:val="0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styleId="HTML">
    <w:name w:val="HTML Preformatted"/>
    <w:basedOn w:val="a1"/>
    <w:link w:val="HTML0"/>
    <w:rsid w:val="001303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HTML0">
    <w:name w:val="Стандартный HTML Знак"/>
    <w:basedOn w:val="a3"/>
    <w:link w:val="HTML"/>
    <w:rsid w:val="00130334"/>
    <w:rPr>
      <w:rFonts w:ascii="Courier New" w:eastAsia="Arial Unicode MS" w:hAnsi="Courier New" w:cs="Courier New"/>
      <w:sz w:val="20"/>
      <w:szCs w:val="20"/>
      <w:lang w:eastAsia="zh-CN" w:bidi="hi-IN"/>
    </w:rPr>
  </w:style>
  <w:style w:type="character" w:styleId="af7">
    <w:name w:val="Strong"/>
    <w:uiPriority w:val="22"/>
    <w:qFormat/>
    <w:rsid w:val="00A130E1"/>
    <w:rPr>
      <w:b/>
      <w:bCs/>
    </w:rPr>
  </w:style>
  <w:style w:type="paragraph" w:customStyle="1" w:styleId="ConsPlusDocList">
    <w:name w:val="ConsPlusDocList"/>
    <w:next w:val="a0"/>
    <w:qFormat/>
    <w:rsid w:val="00A130E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val="de-DE" w:eastAsia="fa-IR" w:bidi="fa-IR"/>
    </w:rPr>
  </w:style>
  <w:style w:type="paragraph" w:customStyle="1" w:styleId="Standard">
    <w:name w:val="Standard"/>
    <w:rsid w:val="00F05F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8"/>
      <w:lang w:eastAsia="zh-CN"/>
    </w:rPr>
  </w:style>
  <w:style w:type="paragraph" w:customStyle="1" w:styleId="western">
    <w:name w:val="western"/>
    <w:basedOn w:val="a0"/>
    <w:rsid w:val="002851B7"/>
    <w:pPr>
      <w:suppressAutoHyphens w:val="0"/>
      <w:spacing w:before="100" w:beforeAutospacing="1" w:after="119" w:line="102" w:lineRule="atLeast"/>
    </w:pPr>
    <w:rPr>
      <w:smallCaps w:val="0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2851B7"/>
    <w:pPr>
      <w:suppressLineNumbers/>
      <w:autoSpaceDN/>
    </w:pPr>
    <w:rPr>
      <w:kern w:val="1"/>
      <w:sz w:val="24"/>
      <w:szCs w:val="24"/>
      <w:lang w:eastAsia="ar-SA"/>
    </w:rPr>
  </w:style>
  <w:style w:type="paragraph" w:customStyle="1" w:styleId="ConsPlusCell">
    <w:name w:val="ConsPlusCell"/>
    <w:uiPriority w:val="99"/>
    <w:rsid w:val="002851B7"/>
    <w:pPr>
      <w:widowControl w:val="0"/>
      <w:suppressAutoHyphens/>
      <w:autoSpaceDE w:val="0"/>
      <w:spacing w:after="0" w:line="240" w:lineRule="auto"/>
      <w:textAlignment w:val="baseline"/>
    </w:pPr>
    <w:rPr>
      <w:rFonts w:ascii="Calibri" w:eastAsia="Arial" w:hAnsi="Calibri" w:cs="Calibri"/>
      <w:kern w:val="1"/>
      <w:lang w:eastAsia="ar-SA"/>
    </w:rPr>
  </w:style>
  <w:style w:type="character" w:customStyle="1" w:styleId="61">
    <w:name w:val="Основной шрифт абзаца6"/>
    <w:rsid w:val="00B50AF4"/>
  </w:style>
  <w:style w:type="character" w:customStyle="1" w:styleId="30">
    <w:name w:val="Заголовок 3 Знак"/>
    <w:basedOn w:val="a3"/>
    <w:link w:val="3"/>
    <w:rsid w:val="00003664"/>
    <w:rPr>
      <w:rFonts w:ascii="Arial" w:eastAsia="Arial Unicode MS" w:hAnsi="Arial" w:cs="Mangal"/>
      <w:b/>
      <w:bCs/>
      <w:sz w:val="28"/>
      <w:szCs w:val="24"/>
      <w:lang w:eastAsia="zh-CN" w:bidi="hi-IN"/>
    </w:rPr>
  </w:style>
  <w:style w:type="paragraph" w:customStyle="1" w:styleId="12">
    <w:name w:val="Знак12"/>
    <w:basedOn w:val="a0"/>
    <w:rsid w:val="00B620E5"/>
    <w:pPr>
      <w:suppressAutoHyphens w:val="0"/>
      <w:spacing w:before="100" w:beforeAutospacing="1" w:after="100" w:afterAutospacing="1"/>
    </w:pPr>
    <w:rPr>
      <w:rFonts w:ascii="Tahoma" w:hAnsi="Tahoma"/>
      <w:smallCaps w:val="0"/>
      <w:sz w:val="20"/>
      <w:lang w:val="en-US" w:eastAsia="en-US"/>
    </w:rPr>
  </w:style>
  <w:style w:type="character" w:customStyle="1" w:styleId="90">
    <w:name w:val="Заголовок 9 Знак"/>
    <w:basedOn w:val="a3"/>
    <w:link w:val="9"/>
    <w:rsid w:val="00FA33B6"/>
    <w:rPr>
      <w:rFonts w:asciiTheme="majorHAnsi" w:eastAsiaTheme="majorEastAsia" w:hAnsiTheme="majorHAnsi" w:cstheme="majorBidi"/>
      <w:i/>
      <w:iCs/>
      <w:smallCaps/>
      <w:color w:val="404040" w:themeColor="text1" w:themeTint="BF"/>
      <w:sz w:val="20"/>
      <w:szCs w:val="20"/>
      <w:lang w:eastAsia="ar-SA"/>
    </w:rPr>
  </w:style>
  <w:style w:type="table" w:customStyle="1" w:styleId="-1">
    <w:name w:val="ЭЭГ - Сетка таблицы1"/>
    <w:basedOn w:val="a4"/>
    <w:next w:val="af1"/>
    <w:uiPriority w:val="59"/>
    <w:rsid w:val="00A12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(веб)1"/>
    <w:basedOn w:val="a0"/>
    <w:rsid w:val="006772DE"/>
    <w:pPr>
      <w:spacing w:before="280" w:after="280" w:line="100" w:lineRule="atLeast"/>
    </w:pPr>
    <w:rPr>
      <w:smallCaps w:val="0"/>
      <w:sz w:val="24"/>
      <w:szCs w:val="24"/>
    </w:rPr>
  </w:style>
  <w:style w:type="paragraph" w:styleId="af8">
    <w:name w:val="header"/>
    <w:basedOn w:val="a0"/>
    <w:link w:val="af9"/>
    <w:uiPriority w:val="99"/>
    <w:unhideWhenUsed/>
    <w:rsid w:val="00E87837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3"/>
    <w:link w:val="af8"/>
    <w:uiPriority w:val="99"/>
    <w:rsid w:val="00E87837"/>
    <w:rPr>
      <w:rFonts w:ascii="Times New Roman" w:eastAsia="Times New Roman" w:hAnsi="Times New Roman" w:cs="Times New Roman"/>
      <w:smallCaps/>
      <w:sz w:val="28"/>
      <w:szCs w:val="20"/>
      <w:lang w:eastAsia="ar-SA"/>
    </w:rPr>
  </w:style>
  <w:style w:type="paragraph" w:styleId="afa">
    <w:name w:val="footer"/>
    <w:basedOn w:val="a0"/>
    <w:link w:val="afb"/>
    <w:unhideWhenUsed/>
    <w:rsid w:val="00E8783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3"/>
    <w:link w:val="afa"/>
    <w:rsid w:val="00E87837"/>
    <w:rPr>
      <w:rFonts w:ascii="Times New Roman" w:eastAsia="Times New Roman" w:hAnsi="Times New Roman" w:cs="Times New Roman"/>
      <w:smallCaps/>
      <w:sz w:val="28"/>
      <w:szCs w:val="20"/>
      <w:lang w:eastAsia="ar-SA"/>
    </w:rPr>
  </w:style>
  <w:style w:type="paragraph" w:customStyle="1" w:styleId="14">
    <w:name w:val="Обычный1"/>
    <w:rsid w:val="008200D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lbany AMT" w:hAnsi="Arial" w:cs="Mangal"/>
      <w:kern w:val="3"/>
      <w:sz w:val="24"/>
      <w:szCs w:val="24"/>
      <w:lang w:eastAsia="zh-CN" w:bidi="hi-IN"/>
    </w:rPr>
  </w:style>
  <w:style w:type="paragraph" w:styleId="afc">
    <w:name w:val="Balloon Text"/>
    <w:basedOn w:val="a0"/>
    <w:link w:val="afd"/>
    <w:unhideWhenUsed/>
    <w:rsid w:val="005B4C0F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3"/>
    <w:link w:val="afc"/>
    <w:rsid w:val="005B4C0F"/>
    <w:rPr>
      <w:rFonts w:ascii="Tahoma" w:eastAsia="Times New Roman" w:hAnsi="Tahoma" w:cs="Tahoma"/>
      <w:smallCaps/>
      <w:sz w:val="16"/>
      <w:szCs w:val="16"/>
      <w:lang w:eastAsia="ar-SA"/>
    </w:rPr>
  </w:style>
  <w:style w:type="character" w:customStyle="1" w:styleId="10">
    <w:name w:val="Заголовок 1 Знак"/>
    <w:basedOn w:val="a3"/>
    <w:link w:val="1"/>
    <w:uiPriority w:val="9"/>
    <w:rsid w:val="00E37996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styleId="afe">
    <w:name w:val="line number"/>
    <w:basedOn w:val="a3"/>
    <w:uiPriority w:val="99"/>
    <w:semiHidden/>
    <w:unhideWhenUsed/>
    <w:rsid w:val="00E37996"/>
  </w:style>
  <w:style w:type="paragraph" w:styleId="25">
    <w:name w:val="Body Text First Indent 2"/>
    <w:basedOn w:val="ac"/>
    <w:link w:val="26"/>
    <w:unhideWhenUsed/>
    <w:rsid w:val="00E37996"/>
    <w:pPr>
      <w:spacing w:after="0"/>
      <w:ind w:left="360" w:firstLine="360"/>
    </w:pPr>
  </w:style>
  <w:style w:type="character" w:customStyle="1" w:styleId="26">
    <w:name w:val="Красная строка 2 Знак"/>
    <w:basedOn w:val="ad"/>
    <w:link w:val="25"/>
    <w:rsid w:val="00E37996"/>
    <w:rPr>
      <w:rFonts w:ascii="Times New Roman" w:eastAsia="Times New Roman" w:hAnsi="Times New Roman" w:cs="Times New Roman"/>
      <w:smallCaps/>
      <w:sz w:val="28"/>
      <w:szCs w:val="20"/>
      <w:lang w:eastAsia="ar-SA"/>
    </w:rPr>
  </w:style>
  <w:style w:type="paragraph" w:customStyle="1" w:styleId="110">
    <w:name w:val="Знак11"/>
    <w:basedOn w:val="a0"/>
    <w:rsid w:val="007077F7"/>
    <w:pPr>
      <w:suppressAutoHyphens w:val="0"/>
      <w:spacing w:before="100" w:beforeAutospacing="1" w:after="100" w:afterAutospacing="1"/>
    </w:pPr>
    <w:rPr>
      <w:rFonts w:ascii="Tahoma" w:hAnsi="Tahoma"/>
      <w:smallCaps w:val="0"/>
      <w:sz w:val="20"/>
      <w:lang w:val="en-US" w:eastAsia="en-US"/>
    </w:rPr>
  </w:style>
  <w:style w:type="paragraph" w:customStyle="1" w:styleId="14pt">
    <w:name w:val="Обычный + 14 pt"/>
    <w:aliases w:val="по ширине,Первая строка:  1,27 см,Обычный + 14 пт,По ширине,Междустр.интервал:  полу...,25 см"/>
    <w:basedOn w:val="a0"/>
    <w:rsid w:val="00F549B9"/>
    <w:pPr>
      <w:suppressAutoHyphens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mallCaps w:val="0"/>
      <w:lang w:eastAsia="ru-RU"/>
    </w:rPr>
  </w:style>
  <w:style w:type="paragraph" w:customStyle="1" w:styleId="101">
    <w:name w:val="Знак10"/>
    <w:basedOn w:val="a0"/>
    <w:rsid w:val="00636594"/>
    <w:pPr>
      <w:suppressAutoHyphens w:val="0"/>
      <w:spacing w:before="100" w:beforeAutospacing="1" w:after="100" w:afterAutospacing="1"/>
    </w:pPr>
    <w:rPr>
      <w:rFonts w:ascii="Tahoma" w:hAnsi="Tahoma"/>
      <w:smallCaps w:val="0"/>
      <w:sz w:val="20"/>
      <w:lang w:val="en-US" w:eastAsia="en-US"/>
    </w:rPr>
  </w:style>
  <w:style w:type="character" w:styleId="aff">
    <w:name w:val="annotation reference"/>
    <w:basedOn w:val="a3"/>
    <w:uiPriority w:val="99"/>
    <w:unhideWhenUsed/>
    <w:rsid w:val="00E86ED5"/>
    <w:rPr>
      <w:sz w:val="16"/>
      <w:szCs w:val="16"/>
    </w:rPr>
  </w:style>
  <w:style w:type="paragraph" w:styleId="aff0">
    <w:name w:val="annotation text"/>
    <w:basedOn w:val="a0"/>
    <w:link w:val="aff1"/>
    <w:uiPriority w:val="99"/>
    <w:unhideWhenUsed/>
    <w:rsid w:val="00E86ED5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E86ED5"/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aff2">
    <w:name w:val="annotation subject"/>
    <w:basedOn w:val="aff0"/>
    <w:next w:val="aff0"/>
    <w:link w:val="aff3"/>
    <w:unhideWhenUsed/>
    <w:rsid w:val="00E86ED5"/>
    <w:rPr>
      <w:b/>
      <w:bCs/>
    </w:rPr>
  </w:style>
  <w:style w:type="character" w:customStyle="1" w:styleId="aff3">
    <w:name w:val="Тема примечания Знак"/>
    <w:basedOn w:val="aff1"/>
    <w:link w:val="aff2"/>
    <w:rsid w:val="00E86ED5"/>
    <w:rPr>
      <w:rFonts w:ascii="Times New Roman" w:eastAsia="Times New Roman" w:hAnsi="Times New Roman" w:cs="Times New Roman"/>
      <w:b/>
      <w:bCs/>
      <w:smallCaps/>
      <w:sz w:val="20"/>
      <w:szCs w:val="20"/>
      <w:lang w:eastAsia="ar-SA"/>
    </w:rPr>
  </w:style>
  <w:style w:type="paragraph" w:styleId="aff4">
    <w:name w:val="Revision"/>
    <w:hidden/>
    <w:uiPriority w:val="99"/>
    <w:semiHidden/>
    <w:rsid w:val="00E86ED5"/>
    <w:pPr>
      <w:spacing w:after="0" w:line="240" w:lineRule="auto"/>
    </w:pPr>
    <w:rPr>
      <w:rFonts w:ascii="Times New Roman" w:eastAsia="Times New Roman" w:hAnsi="Times New Roman" w:cs="Times New Roman"/>
      <w:smallCaps/>
      <w:sz w:val="28"/>
      <w:szCs w:val="20"/>
      <w:lang w:eastAsia="ar-SA"/>
    </w:rPr>
  </w:style>
  <w:style w:type="paragraph" w:customStyle="1" w:styleId="91">
    <w:name w:val="Знак9"/>
    <w:basedOn w:val="a0"/>
    <w:rsid w:val="008366BB"/>
    <w:pPr>
      <w:suppressAutoHyphens w:val="0"/>
      <w:spacing w:before="100" w:beforeAutospacing="1" w:after="100" w:afterAutospacing="1"/>
    </w:pPr>
    <w:rPr>
      <w:rFonts w:ascii="Tahoma" w:hAnsi="Tahoma"/>
      <w:smallCaps w:val="0"/>
      <w:sz w:val="20"/>
      <w:lang w:val="en-US" w:eastAsia="en-US"/>
    </w:rPr>
  </w:style>
  <w:style w:type="paragraph" w:customStyle="1" w:styleId="81">
    <w:name w:val="Знак8"/>
    <w:basedOn w:val="a0"/>
    <w:rsid w:val="00BC24A7"/>
    <w:pPr>
      <w:suppressAutoHyphens w:val="0"/>
      <w:spacing w:before="100" w:beforeAutospacing="1" w:after="100" w:afterAutospacing="1"/>
    </w:pPr>
    <w:rPr>
      <w:rFonts w:ascii="Tahoma" w:hAnsi="Tahoma"/>
      <w:smallCaps w:val="0"/>
      <w:sz w:val="20"/>
      <w:lang w:val="en-US" w:eastAsia="en-US"/>
    </w:rPr>
  </w:style>
  <w:style w:type="paragraph" w:customStyle="1" w:styleId="71">
    <w:name w:val="Знак7"/>
    <w:basedOn w:val="a0"/>
    <w:rsid w:val="00D244F0"/>
    <w:pPr>
      <w:suppressAutoHyphens w:val="0"/>
      <w:spacing w:before="100" w:beforeAutospacing="1" w:after="100" w:afterAutospacing="1"/>
    </w:pPr>
    <w:rPr>
      <w:rFonts w:ascii="Tahoma" w:hAnsi="Tahoma"/>
      <w:smallCaps w:val="0"/>
      <w:sz w:val="20"/>
      <w:lang w:val="en-US" w:eastAsia="en-US"/>
    </w:rPr>
  </w:style>
  <w:style w:type="table" w:customStyle="1" w:styleId="-2">
    <w:name w:val="ЭЭГ - Сетка таблицы2"/>
    <w:basedOn w:val="a4"/>
    <w:next w:val="af1"/>
    <w:uiPriority w:val="59"/>
    <w:rsid w:val="00257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">
    <w:name w:val="ЭЭГ - Сетка таблицы3"/>
    <w:basedOn w:val="a4"/>
    <w:next w:val="af1"/>
    <w:uiPriority w:val="59"/>
    <w:rsid w:val="00257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">
    <w:name w:val="ЭЭГ - Сетка таблицы4"/>
    <w:basedOn w:val="a4"/>
    <w:next w:val="af1"/>
    <w:uiPriority w:val="59"/>
    <w:rsid w:val="00257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5">
    <w:name w:val="ЭЭГ - Сетка таблицы5"/>
    <w:basedOn w:val="a4"/>
    <w:next w:val="af1"/>
    <w:uiPriority w:val="59"/>
    <w:rsid w:val="00257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">
    <w:name w:val="ЭЭГ - Сетка таблицы6"/>
    <w:basedOn w:val="a4"/>
    <w:next w:val="af1"/>
    <w:uiPriority w:val="59"/>
    <w:rsid w:val="00257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7">
    <w:name w:val="ЭЭГ - Сетка таблицы7"/>
    <w:basedOn w:val="a4"/>
    <w:next w:val="af1"/>
    <w:uiPriority w:val="59"/>
    <w:rsid w:val="00257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8">
    <w:name w:val="ЭЭГ - Сетка таблицы8"/>
    <w:basedOn w:val="a4"/>
    <w:next w:val="af1"/>
    <w:uiPriority w:val="59"/>
    <w:rsid w:val="00257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9">
    <w:name w:val="ЭЭГ - Сетка таблицы9"/>
    <w:basedOn w:val="a4"/>
    <w:next w:val="af1"/>
    <w:uiPriority w:val="59"/>
    <w:rsid w:val="00257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4"/>
    <w:next w:val="af1"/>
    <w:rsid w:val="00FD1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2">
    <w:name w:val="Знак6"/>
    <w:basedOn w:val="a0"/>
    <w:rsid w:val="00A836F7"/>
    <w:pPr>
      <w:suppressAutoHyphens w:val="0"/>
      <w:spacing w:before="100" w:beforeAutospacing="1" w:after="100" w:afterAutospacing="1"/>
    </w:pPr>
    <w:rPr>
      <w:rFonts w:ascii="Tahoma" w:hAnsi="Tahoma"/>
      <w:smallCaps w:val="0"/>
      <w:sz w:val="20"/>
      <w:lang w:val="en-US" w:eastAsia="en-US"/>
    </w:rPr>
  </w:style>
  <w:style w:type="paragraph" w:customStyle="1" w:styleId="51">
    <w:name w:val="Знак5"/>
    <w:basedOn w:val="a0"/>
    <w:rsid w:val="0030591D"/>
    <w:pPr>
      <w:suppressAutoHyphens w:val="0"/>
      <w:spacing w:before="100" w:beforeAutospacing="1" w:after="100" w:afterAutospacing="1"/>
    </w:pPr>
    <w:rPr>
      <w:rFonts w:ascii="Tahoma" w:hAnsi="Tahoma"/>
      <w:smallCaps w:val="0"/>
      <w:sz w:val="20"/>
      <w:lang w:val="en-US" w:eastAsia="en-US"/>
    </w:rPr>
  </w:style>
  <w:style w:type="table" w:customStyle="1" w:styleId="-10">
    <w:name w:val="ЭЭГ - Сетка таблицы10"/>
    <w:basedOn w:val="a4"/>
    <w:next w:val="af1"/>
    <w:uiPriority w:val="59"/>
    <w:rsid w:val="0054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ЭЭГ - Сетка таблицы11"/>
    <w:basedOn w:val="a4"/>
    <w:next w:val="af1"/>
    <w:uiPriority w:val="59"/>
    <w:rsid w:val="008A3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1">
    <w:name w:val="Знак4"/>
    <w:basedOn w:val="a0"/>
    <w:rsid w:val="006A2998"/>
    <w:pPr>
      <w:suppressAutoHyphens w:val="0"/>
      <w:spacing w:before="100" w:beforeAutospacing="1" w:after="100" w:afterAutospacing="1"/>
    </w:pPr>
    <w:rPr>
      <w:rFonts w:ascii="Tahoma" w:hAnsi="Tahoma"/>
      <w:smallCaps w:val="0"/>
      <w:sz w:val="20"/>
      <w:lang w:val="en-US" w:eastAsia="en-US"/>
    </w:rPr>
  </w:style>
  <w:style w:type="table" w:customStyle="1" w:styleId="27">
    <w:name w:val="Сетка таблицы2"/>
    <w:basedOn w:val="a4"/>
    <w:next w:val="af1"/>
    <w:uiPriority w:val="59"/>
    <w:rsid w:val="008B0D8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нак3"/>
    <w:basedOn w:val="a0"/>
    <w:rsid w:val="00154206"/>
    <w:pPr>
      <w:suppressAutoHyphens w:val="0"/>
      <w:spacing w:before="100" w:beforeAutospacing="1" w:after="100" w:afterAutospacing="1"/>
    </w:pPr>
    <w:rPr>
      <w:rFonts w:ascii="Tahoma" w:hAnsi="Tahoma"/>
      <w:smallCaps w:val="0"/>
      <w:sz w:val="20"/>
      <w:lang w:val="en-US" w:eastAsia="en-US"/>
    </w:rPr>
  </w:style>
  <w:style w:type="paragraph" w:customStyle="1" w:styleId="28">
    <w:name w:val="Знак2"/>
    <w:basedOn w:val="a0"/>
    <w:rsid w:val="00060B42"/>
    <w:pPr>
      <w:suppressAutoHyphens w:val="0"/>
      <w:spacing w:before="100" w:beforeAutospacing="1" w:after="100" w:afterAutospacing="1"/>
    </w:pPr>
    <w:rPr>
      <w:rFonts w:ascii="Tahoma" w:hAnsi="Tahoma"/>
      <w:smallCaps w:val="0"/>
      <w:sz w:val="20"/>
      <w:lang w:val="en-US" w:eastAsia="en-US"/>
    </w:rPr>
  </w:style>
  <w:style w:type="character" w:customStyle="1" w:styleId="nobr">
    <w:name w:val="nobr"/>
    <w:basedOn w:val="a3"/>
    <w:rsid w:val="004F52A1"/>
  </w:style>
  <w:style w:type="table" w:customStyle="1" w:styleId="-12">
    <w:name w:val="ЭЭГ - Сетка таблицы12"/>
    <w:basedOn w:val="a4"/>
    <w:next w:val="af1"/>
    <w:uiPriority w:val="59"/>
    <w:rsid w:val="00016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01">
    <w:name w:val="ЭЭГ - Сетка таблицы101"/>
    <w:basedOn w:val="a4"/>
    <w:next w:val="af1"/>
    <w:uiPriority w:val="59"/>
    <w:rsid w:val="00434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81">
    <w:name w:val="ЭЭГ - Сетка таблицы81"/>
    <w:basedOn w:val="a4"/>
    <w:next w:val="af1"/>
    <w:uiPriority w:val="59"/>
    <w:rsid w:val="00434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">
    <w:name w:val="ЭЭГ - Сетка таблицы13"/>
    <w:basedOn w:val="a4"/>
    <w:next w:val="af1"/>
    <w:uiPriority w:val="59"/>
    <w:rsid w:val="00DF6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82">
    <w:name w:val="ЭЭГ - Сетка таблицы82"/>
    <w:basedOn w:val="a4"/>
    <w:next w:val="af1"/>
    <w:uiPriority w:val="59"/>
    <w:rsid w:val="00C54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rongEmphasis">
    <w:name w:val="Strong Emphasis"/>
    <w:rsid w:val="00C54DE7"/>
    <w:rPr>
      <w:b/>
      <w:bCs/>
    </w:rPr>
  </w:style>
  <w:style w:type="character" w:customStyle="1" w:styleId="link">
    <w:name w:val="link"/>
    <w:basedOn w:val="a3"/>
    <w:rsid w:val="004A0039"/>
  </w:style>
  <w:style w:type="paragraph" w:customStyle="1" w:styleId="ConsPlusTitle">
    <w:name w:val="ConsPlusTitle"/>
    <w:rsid w:val="00E86C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1">
    <w:name w:val="Заголовок 11"/>
    <w:basedOn w:val="a0"/>
    <w:next w:val="a0"/>
    <w:rsid w:val="00C216A6"/>
    <w:pPr>
      <w:keepNext/>
      <w:widowControl w:val="0"/>
      <w:spacing w:before="240" w:after="120"/>
      <w:jc w:val="center"/>
      <w:textAlignment w:val="baseline"/>
    </w:pPr>
    <w:rPr>
      <w:rFonts w:ascii="Arial" w:eastAsia="Andale Sans UI" w:hAnsi="Arial" w:cs="Tahoma"/>
      <w:b/>
      <w:bCs/>
      <w:smallCaps w:val="0"/>
      <w:kern w:val="1"/>
      <w:sz w:val="32"/>
      <w:szCs w:val="32"/>
    </w:rPr>
  </w:style>
  <w:style w:type="paragraph" w:customStyle="1" w:styleId="Standarduseruser">
    <w:name w:val="Standard (user) (user)"/>
    <w:rsid w:val="00C216A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customStyle="1" w:styleId="-102">
    <w:name w:val="ЭЭГ - Сетка таблицы102"/>
    <w:basedOn w:val="a4"/>
    <w:next w:val="af1"/>
    <w:uiPriority w:val="59"/>
    <w:rsid w:val="00223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нак1"/>
    <w:basedOn w:val="a0"/>
    <w:rsid w:val="00556F9F"/>
    <w:pPr>
      <w:suppressAutoHyphens w:val="0"/>
      <w:spacing w:before="100" w:beforeAutospacing="1" w:after="100" w:afterAutospacing="1"/>
    </w:pPr>
    <w:rPr>
      <w:rFonts w:ascii="Tahoma" w:hAnsi="Tahoma"/>
      <w:smallCaps w:val="0"/>
      <w:sz w:val="20"/>
      <w:lang w:val="en-US" w:eastAsia="en-US"/>
    </w:rPr>
  </w:style>
  <w:style w:type="character" w:customStyle="1" w:styleId="20">
    <w:name w:val="Заголовок 2 Знак"/>
    <w:basedOn w:val="a3"/>
    <w:link w:val="2"/>
    <w:rsid w:val="00BD1D46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basedOn w:val="a3"/>
    <w:link w:val="4"/>
    <w:rsid w:val="00BD1D46"/>
    <w:rPr>
      <w:rFonts w:ascii="Times New Roman" w:eastAsia="Times New Roman" w:hAnsi="Times New Roman" w:cs="Times New Roman"/>
      <w:b/>
      <w:sz w:val="28"/>
      <w:szCs w:val="20"/>
      <w:shd w:val="clear" w:color="auto" w:fill="FFFFFF"/>
      <w:lang w:val="x-none" w:eastAsia="x-none"/>
    </w:rPr>
  </w:style>
  <w:style w:type="character" w:customStyle="1" w:styleId="50">
    <w:name w:val="Заголовок 5 Знак"/>
    <w:basedOn w:val="a3"/>
    <w:link w:val="5"/>
    <w:rsid w:val="00BD1D46"/>
    <w:rPr>
      <w:rFonts w:ascii="Cambria" w:eastAsia="Times New Roman" w:hAnsi="Cambria" w:cs="Times New Roman"/>
      <w:color w:val="243F60"/>
      <w:sz w:val="28"/>
      <w:szCs w:val="20"/>
      <w:lang w:val="x-none" w:eastAsia="x-none"/>
    </w:rPr>
  </w:style>
  <w:style w:type="character" w:customStyle="1" w:styleId="60">
    <w:name w:val="Заголовок 6 Знак"/>
    <w:basedOn w:val="a3"/>
    <w:link w:val="6"/>
    <w:rsid w:val="00BD1D46"/>
    <w:rPr>
      <w:rFonts w:ascii="Times New Roman" w:eastAsia="Times New Roman" w:hAnsi="Times New Roman" w:cs="Times New Roman"/>
      <w:b/>
      <w:sz w:val="28"/>
      <w:szCs w:val="20"/>
      <w:shd w:val="clear" w:color="auto" w:fill="FFFFFF"/>
      <w:lang w:val="x-none" w:eastAsia="x-none"/>
    </w:rPr>
  </w:style>
  <w:style w:type="character" w:customStyle="1" w:styleId="70">
    <w:name w:val="Заголовок 7 Знак"/>
    <w:basedOn w:val="a3"/>
    <w:link w:val="7"/>
    <w:rsid w:val="00BD1D4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80">
    <w:name w:val="Заголовок 8 Знак"/>
    <w:basedOn w:val="a3"/>
    <w:link w:val="8"/>
    <w:rsid w:val="00BD1D46"/>
    <w:rPr>
      <w:rFonts w:ascii="Times New Roman" w:eastAsia="Times New Roman" w:hAnsi="Times New Roman" w:cs="Times New Roman"/>
      <w:sz w:val="28"/>
      <w:szCs w:val="20"/>
      <w:shd w:val="clear" w:color="auto" w:fill="FFFFFF"/>
      <w:lang w:val="x-none" w:eastAsia="x-none"/>
    </w:rPr>
  </w:style>
  <w:style w:type="numbering" w:customStyle="1" w:styleId="17">
    <w:name w:val="Нет списка1"/>
    <w:next w:val="a5"/>
    <w:uiPriority w:val="99"/>
    <w:semiHidden/>
    <w:rsid w:val="00BD1D46"/>
  </w:style>
  <w:style w:type="paragraph" w:customStyle="1" w:styleId="ConsTitle">
    <w:name w:val="ConsTitle"/>
    <w:rsid w:val="00BD1D4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aff5">
    <w:name w:val="ЭЭГ"/>
    <w:basedOn w:val="a0"/>
    <w:rsid w:val="00BD1D46"/>
    <w:pPr>
      <w:suppressAutoHyphens w:val="0"/>
      <w:spacing w:line="360" w:lineRule="auto"/>
      <w:ind w:firstLine="720"/>
      <w:jc w:val="both"/>
    </w:pPr>
    <w:rPr>
      <w:smallCaps w:val="0"/>
      <w:sz w:val="24"/>
      <w:szCs w:val="24"/>
      <w:lang w:eastAsia="ru-RU"/>
    </w:rPr>
  </w:style>
  <w:style w:type="paragraph" w:customStyle="1" w:styleId="a">
    <w:name w:val="Нумерованный абзац"/>
    <w:rsid w:val="00BD1D46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32">
    <w:name w:val="Body Text Indent 3"/>
    <w:basedOn w:val="a0"/>
    <w:link w:val="33"/>
    <w:rsid w:val="00BD1D46"/>
    <w:pPr>
      <w:suppressAutoHyphens w:val="0"/>
      <w:spacing w:after="120"/>
      <w:ind w:left="283"/>
    </w:pPr>
    <w:rPr>
      <w:smallCaps w:val="0"/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3"/>
    <w:link w:val="32"/>
    <w:rsid w:val="00BD1D4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9">
    <w:name w:val="toc 2"/>
    <w:basedOn w:val="a0"/>
    <w:next w:val="a0"/>
    <w:autoRedefine/>
    <w:semiHidden/>
    <w:rsid w:val="00BD1D46"/>
    <w:pPr>
      <w:tabs>
        <w:tab w:val="right" w:leader="dot" w:pos="9345"/>
      </w:tabs>
      <w:suppressAutoHyphens w:val="0"/>
      <w:ind w:left="240"/>
    </w:pPr>
    <w:rPr>
      <w:noProof/>
      <w:szCs w:val="28"/>
      <w:lang w:eastAsia="ru-RU"/>
    </w:rPr>
  </w:style>
  <w:style w:type="paragraph" w:styleId="63">
    <w:name w:val="toc 6"/>
    <w:basedOn w:val="a0"/>
    <w:next w:val="a0"/>
    <w:autoRedefine/>
    <w:semiHidden/>
    <w:rsid w:val="00BD1D46"/>
    <w:pPr>
      <w:suppressAutoHyphens w:val="0"/>
      <w:ind w:left="1200"/>
    </w:pPr>
    <w:rPr>
      <w:smallCaps w:val="0"/>
      <w:sz w:val="18"/>
      <w:szCs w:val="18"/>
      <w:lang w:eastAsia="ru-RU"/>
    </w:rPr>
  </w:style>
  <w:style w:type="paragraph" w:styleId="72">
    <w:name w:val="toc 7"/>
    <w:basedOn w:val="a0"/>
    <w:next w:val="a0"/>
    <w:autoRedefine/>
    <w:semiHidden/>
    <w:rsid w:val="00BD1D46"/>
    <w:pPr>
      <w:suppressAutoHyphens w:val="0"/>
      <w:ind w:left="1440"/>
    </w:pPr>
    <w:rPr>
      <w:smallCaps w:val="0"/>
      <w:sz w:val="18"/>
      <w:szCs w:val="18"/>
      <w:lang w:eastAsia="ru-RU"/>
    </w:rPr>
  </w:style>
  <w:style w:type="paragraph" w:styleId="82">
    <w:name w:val="toc 8"/>
    <w:basedOn w:val="a0"/>
    <w:next w:val="a0"/>
    <w:autoRedefine/>
    <w:semiHidden/>
    <w:rsid w:val="00BD1D46"/>
    <w:pPr>
      <w:suppressAutoHyphens w:val="0"/>
      <w:ind w:left="1680"/>
    </w:pPr>
    <w:rPr>
      <w:smallCaps w:val="0"/>
      <w:sz w:val="18"/>
      <w:szCs w:val="18"/>
      <w:lang w:eastAsia="ru-RU"/>
    </w:rPr>
  </w:style>
  <w:style w:type="character" w:styleId="aff6">
    <w:name w:val="footnote reference"/>
    <w:aliases w:val="Знак сноски-FN,Ciae niinee-FN,Знак сноски 1"/>
    <w:semiHidden/>
    <w:rsid w:val="00BD1D46"/>
    <w:rPr>
      <w:vertAlign w:val="superscript"/>
    </w:rPr>
  </w:style>
  <w:style w:type="character" w:customStyle="1" w:styleId="18">
    <w:name w:val="Основной текст 1 Знак"/>
    <w:aliases w:val="Нумерованный список !! Знак,Надин стиль Знак,Основной текст без отступа Знак Знак,Body Text Indent Знак,Основной текст с отступом Знак Знак Знак Знак Знак"/>
    <w:rsid w:val="00BD1D46"/>
    <w:rPr>
      <w:noProof w:val="0"/>
      <w:sz w:val="24"/>
      <w:szCs w:val="24"/>
      <w:lang w:val="ru-RU" w:eastAsia="ru-RU" w:bidi="ar-SA"/>
    </w:rPr>
  </w:style>
  <w:style w:type="table" w:customStyle="1" w:styleId="-14">
    <w:name w:val="ЭЭГ - Сетка таблицы14"/>
    <w:basedOn w:val="a4"/>
    <w:next w:val="af1"/>
    <w:uiPriority w:val="59"/>
    <w:rsid w:val="00BD1D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NX">
    <w:name w:val="NormalANX"/>
    <w:basedOn w:val="a0"/>
    <w:rsid w:val="00BD1D46"/>
    <w:pPr>
      <w:suppressAutoHyphens w:val="0"/>
      <w:spacing w:before="240" w:after="240" w:line="360" w:lineRule="auto"/>
      <w:ind w:firstLine="720"/>
      <w:jc w:val="both"/>
    </w:pPr>
    <w:rPr>
      <w:smallCaps w:val="0"/>
      <w:lang w:eastAsia="ru-RU"/>
    </w:rPr>
  </w:style>
  <w:style w:type="paragraph" w:customStyle="1" w:styleId="aff7">
    <w:name w:val="Знак Знак Знак"/>
    <w:basedOn w:val="a0"/>
    <w:rsid w:val="00BD1D46"/>
    <w:pPr>
      <w:suppressAutoHyphens w:val="0"/>
      <w:spacing w:after="160" w:line="240" w:lineRule="exact"/>
    </w:pPr>
    <w:rPr>
      <w:rFonts w:ascii="Verdana" w:hAnsi="Verdana"/>
      <w:smallCaps w:val="0"/>
      <w:sz w:val="20"/>
      <w:lang w:val="en-US" w:eastAsia="en-US"/>
    </w:rPr>
  </w:style>
  <w:style w:type="paragraph" w:styleId="aff8">
    <w:name w:val="footnote text"/>
    <w:basedOn w:val="a0"/>
    <w:link w:val="aff9"/>
    <w:rsid w:val="00BD1D46"/>
    <w:pPr>
      <w:suppressAutoHyphens w:val="0"/>
    </w:pPr>
    <w:rPr>
      <w:smallCaps w:val="0"/>
      <w:sz w:val="20"/>
      <w:lang w:eastAsia="ru-RU"/>
    </w:rPr>
  </w:style>
  <w:style w:type="character" w:customStyle="1" w:styleId="aff9">
    <w:name w:val="Текст сноски Знак"/>
    <w:basedOn w:val="a3"/>
    <w:link w:val="aff8"/>
    <w:rsid w:val="00BD1D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rsid w:val="00BD1D46"/>
    <w:rPr>
      <w:vertAlign w:val="superscript"/>
    </w:rPr>
  </w:style>
  <w:style w:type="paragraph" w:customStyle="1" w:styleId="73">
    <w:name w:val="Знак Знак Знак7"/>
    <w:basedOn w:val="a0"/>
    <w:rsid w:val="00BD1D46"/>
    <w:pPr>
      <w:suppressAutoHyphens w:val="0"/>
      <w:spacing w:after="160" w:line="240" w:lineRule="exact"/>
    </w:pPr>
    <w:rPr>
      <w:rFonts w:ascii="Verdana" w:hAnsi="Verdana"/>
      <w:smallCaps w:val="0"/>
      <w:sz w:val="20"/>
      <w:lang w:val="en-US" w:eastAsia="en-US"/>
    </w:rPr>
  </w:style>
  <w:style w:type="paragraph" w:customStyle="1" w:styleId="CharCharCharChar">
    <w:name w:val="Char Char Char Char"/>
    <w:basedOn w:val="a0"/>
    <w:next w:val="a0"/>
    <w:semiHidden/>
    <w:rsid w:val="00BD1D46"/>
    <w:pPr>
      <w:suppressAutoHyphens w:val="0"/>
      <w:spacing w:after="160" w:line="240" w:lineRule="exact"/>
    </w:pPr>
    <w:rPr>
      <w:rFonts w:ascii="Arial" w:hAnsi="Arial" w:cs="Arial"/>
      <w:smallCaps w:val="0"/>
      <w:sz w:val="20"/>
      <w:lang w:val="en-US" w:eastAsia="en-US"/>
    </w:rPr>
  </w:style>
  <w:style w:type="paragraph" w:customStyle="1" w:styleId="Default">
    <w:name w:val="Default"/>
    <w:rsid w:val="00BD1D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a">
    <w:name w:val="Body Text Indent 2"/>
    <w:basedOn w:val="a0"/>
    <w:link w:val="2b"/>
    <w:unhideWhenUsed/>
    <w:rsid w:val="00BD1D46"/>
    <w:pPr>
      <w:suppressAutoHyphens w:val="0"/>
      <w:spacing w:after="120" w:line="480" w:lineRule="auto"/>
      <w:ind w:left="283"/>
    </w:pPr>
    <w:rPr>
      <w:smallCaps w:val="0"/>
      <w:lang w:val="x-none" w:eastAsia="x-none"/>
    </w:rPr>
  </w:style>
  <w:style w:type="character" w:customStyle="1" w:styleId="2b">
    <w:name w:val="Основной текст с отступом 2 Знак"/>
    <w:basedOn w:val="a3"/>
    <w:link w:val="2a"/>
    <w:rsid w:val="00BD1D4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CharStyle5">
    <w:name w:val="Char Style 5"/>
    <w:link w:val="Style4"/>
    <w:uiPriority w:val="99"/>
    <w:locked/>
    <w:rsid w:val="00BD1D46"/>
    <w:rPr>
      <w:sz w:val="28"/>
      <w:szCs w:val="28"/>
      <w:shd w:val="clear" w:color="auto" w:fill="FFFFFF"/>
    </w:rPr>
  </w:style>
  <w:style w:type="paragraph" w:customStyle="1" w:styleId="Style4">
    <w:name w:val="Style 4"/>
    <w:basedOn w:val="a0"/>
    <w:link w:val="CharStyle5"/>
    <w:uiPriority w:val="99"/>
    <w:rsid w:val="00BD1D46"/>
    <w:pPr>
      <w:widowControl w:val="0"/>
      <w:shd w:val="clear" w:color="auto" w:fill="FFFFFF"/>
      <w:suppressAutoHyphens w:val="0"/>
      <w:spacing w:line="322" w:lineRule="exact"/>
      <w:jc w:val="both"/>
    </w:pPr>
    <w:rPr>
      <w:rFonts w:asciiTheme="minorHAnsi" w:eastAsiaTheme="minorHAnsi" w:hAnsiTheme="minorHAnsi" w:cstheme="minorBidi"/>
      <w:smallCaps w:val="0"/>
      <w:szCs w:val="28"/>
      <w:lang w:eastAsia="en-US"/>
    </w:rPr>
  </w:style>
  <w:style w:type="numbering" w:customStyle="1" w:styleId="112">
    <w:name w:val="Нет списка11"/>
    <w:next w:val="a5"/>
    <w:semiHidden/>
    <w:unhideWhenUsed/>
    <w:rsid w:val="00BD1D46"/>
  </w:style>
  <w:style w:type="paragraph" w:customStyle="1" w:styleId="ConsPlusNonformat">
    <w:name w:val="ConsPlusNonformat"/>
    <w:rsid w:val="00BD1D4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42">
    <w:name w:val="Table Classic 4"/>
    <w:basedOn w:val="a4"/>
    <w:rsid w:val="00BD1D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">
    <w:name w:val="Сетка таблицы11"/>
    <w:basedOn w:val="a4"/>
    <w:next w:val="af1"/>
    <w:uiPriority w:val="59"/>
    <w:rsid w:val="00BD1D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5"/>
    <w:semiHidden/>
    <w:rsid w:val="00BD1D46"/>
  </w:style>
  <w:style w:type="character" w:customStyle="1" w:styleId="FontStyle237">
    <w:name w:val="Font Style237"/>
    <w:uiPriority w:val="99"/>
    <w:rsid w:val="00BD1D46"/>
    <w:rPr>
      <w:rFonts w:ascii="Times New Roman" w:hAnsi="Times New Roman" w:cs="Times New Roman" w:hint="default"/>
      <w:sz w:val="16"/>
      <w:szCs w:val="16"/>
    </w:rPr>
  </w:style>
  <w:style w:type="character" w:customStyle="1" w:styleId="CharStyle6">
    <w:name w:val="Char Style 6"/>
    <w:link w:val="Style5"/>
    <w:uiPriority w:val="99"/>
    <w:locked/>
    <w:rsid w:val="00BD1D46"/>
    <w:rPr>
      <w:shd w:val="clear" w:color="auto" w:fill="FFFFFF"/>
    </w:rPr>
  </w:style>
  <w:style w:type="paragraph" w:customStyle="1" w:styleId="Style5">
    <w:name w:val="Style 5"/>
    <w:basedOn w:val="a0"/>
    <w:link w:val="CharStyle6"/>
    <w:uiPriority w:val="99"/>
    <w:rsid w:val="00BD1D46"/>
    <w:pPr>
      <w:shd w:val="clear" w:color="auto" w:fill="FFFFFF"/>
      <w:suppressAutoHyphens w:val="0"/>
      <w:spacing w:line="317" w:lineRule="exact"/>
    </w:pPr>
    <w:rPr>
      <w:rFonts w:asciiTheme="minorHAnsi" w:eastAsiaTheme="minorHAnsi" w:hAnsiTheme="minorHAnsi" w:cstheme="minorBidi"/>
      <w:smallCaps w:val="0"/>
      <w:sz w:val="22"/>
      <w:szCs w:val="22"/>
      <w:lang w:eastAsia="en-US"/>
    </w:rPr>
  </w:style>
  <w:style w:type="table" w:customStyle="1" w:styleId="34">
    <w:name w:val="Сетка таблицы3"/>
    <w:basedOn w:val="a4"/>
    <w:next w:val="af1"/>
    <w:uiPriority w:val="59"/>
    <w:rsid w:val="00BD1D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"/>
    <w:basedOn w:val="a4"/>
    <w:next w:val="af1"/>
    <w:uiPriority w:val="59"/>
    <w:rsid w:val="00BD1D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5"/>
    <w:semiHidden/>
    <w:unhideWhenUsed/>
    <w:rsid w:val="00BD1D46"/>
  </w:style>
  <w:style w:type="character" w:customStyle="1" w:styleId="CharStyle3">
    <w:name w:val="Char Style 3"/>
    <w:link w:val="Style2"/>
    <w:rsid w:val="00BD1D46"/>
    <w:rPr>
      <w:sz w:val="26"/>
      <w:szCs w:val="26"/>
      <w:shd w:val="clear" w:color="auto" w:fill="FFFFFF"/>
    </w:rPr>
  </w:style>
  <w:style w:type="paragraph" w:customStyle="1" w:styleId="Style2">
    <w:name w:val="Style 2"/>
    <w:basedOn w:val="a0"/>
    <w:link w:val="CharStyle3"/>
    <w:rsid w:val="00BD1D46"/>
    <w:pPr>
      <w:widowControl w:val="0"/>
      <w:shd w:val="clear" w:color="auto" w:fill="FFFFFF"/>
      <w:suppressAutoHyphens w:val="0"/>
      <w:spacing w:after="600" w:line="326" w:lineRule="exact"/>
    </w:pPr>
    <w:rPr>
      <w:rFonts w:asciiTheme="minorHAnsi" w:eastAsiaTheme="minorHAnsi" w:hAnsiTheme="minorHAnsi" w:cstheme="minorBidi"/>
      <w:smallCaps w:val="0"/>
      <w:sz w:val="26"/>
      <w:szCs w:val="26"/>
      <w:lang w:eastAsia="en-US"/>
    </w:rPr>
  </w:style>
  <w:style w:type="character" w:customStyle="1" w:styleId="19">
    <w:name w:val="Основной текст Знак1"/>
    <w:locked/>
    <w:rsid w:val="00BD1D46"/>
    <w:rPr>
      <w:rFonts w:eastAsia="Times New Roman" w:cs="Times New Roman"/>
      <w:sz w:val="28"/>
      <w:szCs w:val="20"/>
      <w:lang w:eastAsia="ru-RU"/>
    </w:rPr>
  </w:style>
  <w:style w:type="paragraph" w:styleId="35">
    <w:name w:val="Body Text 3"/>
    <w:basedOn w:val="a0"/>
    <w:link w:val="36"/>
    <w:rsid w:val="00BD1D46"/>
    <w:pPr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smallCaps w:val="0"/>
      <w:sz w:val="32"/>
      <w:lang w:val="x-none" w:eastAsia="x-none"/>
    </w:rPr>
  </w:style>
  <w:style w:type="character" w:customStyle="1" w:styleId="36">
    <w:name w:val="Основной текст 3 Знак"/>
    <w:basedOn w:val="a3"/>
    <w:link w:val="35"/>
    <w:rsid w:val="00BD1D46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customStyle="1" w:styleId="03">
    <w:name w:val="Стиль По ширине Первая строка:  03 см"/>
    <w:basedOn w:val="a0"/>
    <w:link w:val="030"/>
    <w:rsid w:val="00BD1D46"/>
    <w:pPr>
      <w:suppressAutoHyphens w:val="0"/>
      <w:ind w:firstLine="170"/>
      <w:jc w:val="both"/>
    </w:pPr>
    <w:rPr>
      <w:smallCaps w:val="0"/>
      <w:sz w:val="20"/>
      <w:lang w:eastAsia="ru-RU"/>
    </w:rPr>
  </w:style>
  <w:style w:type="character" w:customStyle="1" w:styleId="030">
    <w:name w:val="Стиль По ширине Первая строка:  03 см Знак"/>
    <w:link w:val="03"/>
    <w:rsid w:val="00BD1D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Основной текст с отступом.Нумерованный список !!.Основной текст 1.Надин стиль.Основной текст без отступа"/>
    <w:basedOn w:val="a0"/>
    <w:rsid w:val="00BD1D46"/>
    <w:pPr>
      <w:suppressAutoHyphens w:val="0"/>
      <w:spacing w:line="360" w:lineRule="auto"/>
      <w:ind w:firstLine="720"/>
      <w:jc w:val="both"/>
    </w:pPr>
    <w:rPr>
      <w:smallCaps w:val="0"/>
      <w:lang w:eastAsia="ru-RU"/>
    </w:rPr>
  </w:style>
  <w:style w:type="paragraph" w:customStyle="1" w:styleId="114">
    <w:name w:val="Основной текст с отступом.Нумерованный список !!.Основной текст 1.Надин стиль.Основной текст без отступа1"/>
    <w:basedOn w:val="a0"/>
    <w:rsid w:val="00BD1D46"/>
    <w:pPr>
      <w:suppressAutoHyphens w:val="0"/>
      <w:spacing w:line="360" w:lineRule="auto"/>
      <w:ind w:firstLine="720"/>
      <w:jc w:val="both"/>
    </w:pPr>
    <w:rPr>
      <w:smallCaps w:val="0"/>
      <w:lang w:eastAsia="ru-RU"/>
    </w:rPr>
  </w:style>
  <w:style w:type="paragraph" w:customStyle="1" w:styleId="120">
    <w:name w:val="Основной текст с отступом.Нумерованный список !!.Основной текст 1.Надин стиль.Основной текст без отступа2"/>
    <w:basedOn w:val="a0"/>
    <w:rsid w:val="00BD1D46"/>
    <w:pPr>
      <w:suppressAutoHyphens w:val="0"/>
      <w:spacing w:line="360" w:lineRule="auto"/>
      <w:ind w:firstLine="720"/>
      <w:jc w:val="both"/>
    </w:pPr>
    <w:rPr>
      <w:smallCaps w:val="0"/>
      <w:lang w:eastAsia="ru-RU"/>
    </w:rPr>
  </w:style>
  <w:style w:type="character" w:customStyle="1" w:styleId="CharStyle4">
    <w:name w:val="Char Style 4"/>
    <w:locked/>
    <w:rsid w:val="00BD1D46"/>
    <w:rPr>
      <w:sz w:val="25"/>
      <w:szCs w:val="25"/>
      <w:u w:val="none"/>
    </w:rPr>
  </w:style>
  <w:style w:type="character" w:customStyle="1" w:styleId="CharStyle7">
    <w:name w:val="Char Style 7"/>
    <w:rsid w:val="00BD1D46"/>
    <w:rPr>
      <w:color w:val="0E4B50"/>
      <w:sz w:val="26"/>
      <w:szCs w:val="26"/>
      <w:shd w:val="clear" w:color="auto" w:fill="FFFFFF"/>
    </w:rPr>
  </w:style>
  <w:style w:type="paragraph" w:styleId="2c">
    <w:name w:val="Body Text 2"/>
    <w:basedOn w:val="a0"/>
    <w:link w:val="2d"/>
    <w:rsid w:val="00BD1D46"/>
    <w:pPr>
      <w:suppressAutoHyphens w:val="0"/>
      <w:spacing w:after="120" w:line="480" w:lineRule="auto"/>
      <w:ind w:firstLine="709"/>
      <w:jc w:val="both"/>
    </w:pPr>
    <w:rPr>
      <w:smallCaps w:val="0"/>
      <w:szCs w:val="24"/>
      <w:lang w:val="x-none" w:eastAsia="x-none"/>
    </w:rPr>
  </w:style>
  <w:style w:type="character" w:customStyle="1" w:styleId="2d">
    <w:name w:val="Основной текст 2 Знак"/>
    <w:basedOn w:val="a3"/>
    <w:link w:val="2c"/>
    <w:rsid w:val="00BD1D4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FontStyle12">
    <w:name w:val="Font Style12"/>
    <w:rsid w:val="00BD1D46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0"/>
    <w:rsid w:val="00BD1D46"/>
    <w:pPr>
      <w:widowControl w:val="0"/>
      <w:suppressAutoHyphens w:val="0"/>
      <w:autoSpaceDE w:val="0"/>
      <w:autoSpaceDN w:val="0"/>
      <w:adjustRightInd w:val="0"/>
      <w:spacing w:line="319" w:lineRule="exact"/>
      <w:ind w:firstLine="845"/>
    </w:pPr>
    <w:rPr>
      <w:smallCaps w:val="0"/>
      <w:sz w:val="24"/>
      <w:szCs w:val="24"/>
      <w:lang w:eastAsia="ru-RU"/>
    </w:rPr>
  </w:style>
  <w:style w:type="paragraph" w:customStyle="1" w:styleId="Style1">
    <w:name w:val="Style1"/>
    <w:basedOn w:val="a0"/>
    <w:rsid w:val="00BD1D46"/>
    <w:pPr>
      <w:widowControl w:val="0"/>
      <w:suppressAutoHyphens w:val="0"/>
      <w:autoSpaceDE w:val="0"/>
      <w:autoSpaceDN w:val="0"/>
      <w:adjustRightInd w:val="0"/>
    </w:pPr>
    <w:rPr>
      <w:smallCaps w:val="0"/>
      <w:sz w:val="24"/>
      <w:szCs w:val="24"/>
      <w:lang w:eastAsia="ru-RU"/>
    </w:rPr>
  </w:style>
  <w:style w:type="character" w:customStyle="1" w:styleId="FontStyle11">
    <w:name w:val="Font Style11"/>
    <w:uiPriority w:val="99"/>
    <w:rsid w:val="00BD1D4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0">
    <w:name w:val="Style5"/>
    <w:basedOn w:val="a0"/>
    <w:rsid w:val="00BD1D46"/>
    <w:pPr>
      <w:widowControl w:val="0"/>
      <w:suppressAutoHyphens w:val="0"/>
      <w:autoSpaceDE w:val="0"/>
      <w:autoSpaceDN w:val="0"/>
      <w:adjustRightInd w:val="0"/>
      <w:spacing w:line="322" w:lineRule="exact"/>
      <w:ind w:firstLine="696"/>
    </w:pPr>
    <w:rPr>
      <w:smallCaps w:val="0"/>
      <w:sz w:val="24"/>
      <w:szCs w:val="24"/>
      <w:lang w:eastAsia="ru-RU"/>
    </w:rPr>
  </w:style>
  <w:style w:type="paragraph" w:styleId="affb">
    <w:name w:val="Block Text"/>
    <w:basedOn w:val="a0"/>
    <w:rsid w:val="00BD1D46"/>
    <w:pPr>
      <w:widowControl w:val="0"/>
      <w:shd w:val="clear" w:color="auto" w:fill="FFFFFF"/>
      <w:suppressAutoHyphens w:val="0"/>
      <w:autoSpaceDE w:val="0"/>
      <w:autoSpaceDN w:val="0"/>
      <w:adjustRightInd w:val="0"/>
      <w:spacing w:line="317" w:lineRule="exact"/>
      <w:ind w:left="851" w:right="10" w:firstLine="119"/>
      <w:jc w:val="both"/>
    </w:pPr>
    <w:rPr>
      <w:smallCaps w:val="0"/>
      <w:lang w:eastAsia="ru-RU"/>
    </w:rPr>
  </w:style>
  <w:style w:type="paragraph" w:styleId="affc">
    <w:name w:val="Plain Text"/>
    <w:basedOn w:val="a0"/>
    <w:link w:val="affd"/>
    <w:rsid w:val="00BD1D46"/>
    <w:pPr>
      <w:suppressAutoHyphens w:val="0"/>
      <w:ind w:firstLine="720"/>
      <w:jc w:val="both"/>
    </w:pPr>
    <w:rPr>
      <w:rFonts w:ascii="Courier New" w:hAnsi="Courier New"/>
      <w:smallCaps w:val="0"/>
      <w:sz w:val="20"/>
      <w:lang w:val="x-none" w:eastAsia="x-none"/>
    </w:rPr>
  </w:style>
  <w:style w:type="character" w:customStyle="1" w:styleId="affd">
    <w:name w:val="Текст Знак"/>
    <w:basedOn w:val="a3"/>
    <w:link w:val="affc"/>
    <w:rsid w:val="00BD1D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b">
    <w:name w:val="Основной текст с отступом.Нумерованный список !!.Надин стиль.Основной текст 1"/>
    <w:basedOn w:val="a0"/>
    <w:rsid w:val="00BD1D46"/>
    <w:pPr>
      <w:tabs>
        <w:tab w:val="left" w:pos="8647"/>
      </w:tabs>
      <w:suppressAutoHyphens w:val="0"/>
      <w:ind w:right="139" w:firstLine="567"/>
      <w:jc w:val="both"/>
    </w:pPr>
    <w:rPr>
      <w:smallCaps w:val="0"/>
      <w:kern w:val="28"/>
      <w:lang w:eastAsia="ru-RU"/>
    </w:rPr>
  </w:style>
  <w:style w:type="paragraph" w:customStyle="1" w:styleId="affe">
    <w:name w:val="закоолвки"/>
    <w:basedOn w:val="a0"/>
    <w:rsid w:val="00BD1D46"/>
    <w:pPr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jc w:val="center"/>
    </w:pPr>
    <w:rPr>
      <w:b/>
      <w:bCs/>
      <w:smallCaps w:val="0"/>
      <w:szCs w:val="28"/>
      <w:lang w:eastAsia="ru-RU"/>
    </w:rPr>
  </w:style>
  <w:style w:type="paragraph" w:customStyle="1" w:styleId="1c">
    <w:name w:val="Знак Знак1 Знак Знак Знак Знак"/>
    <w:basedOn w:val="a0"/>
    <w:rsid w:val="00BD1D46"/>
    <w:pPr>
      <w:suppressAutoHyphens w:val="0"/>
      <w:spacing w:after="160" w:line="240" w:lineRule="exact"/>
    </w:pPr>
    <w:rPr>
      <w:rFonts w:ascii="Verdana" w:hAnsi="Verdana"/>
      <w:smallCaps w:val="0"/>
      <w:sz w:val="20"/>
      <w:lang w:val="en-US" w:eastAsia="en-US"/>
    </w:rPr>
  </w:style>
  <w:style w:type="paragraph" w:customStyle="1" w:styleId="37">
    <w:name w:val="Знак Знак Знак3"/>
    <w:basedOn w:val="a0"/>
    <w:rsid w:val="00BD1D46"/>
    <w:pPr>
      <w:suppressAutoHyphens w:val="0"/>
      <w:spacing w:after="160" w:line="240" w:lineRule="exact"/>
    </w:pPr>
    <w:rPr>
      <w:rFonts w:ascii="Verdana" w:hAnsi="Verdana"/>
      <w:smallCaps w:val="0"/>
      <w:sz w:val="20"/>
      <w:lang w:val="en-US" w:eastAsia="en-US"/>
    </w:rPr>
  </w:style>
  <w:style w:type="paragraph" w:customStyle="1" w:styleId="afff">
    <w:name w:val="Знак Знак Знак Знак Знак Знак Знак Знак Знак Знак"/>
    <w:basedOn w:val="a0"/>
    <w:rsid w:val="00BD1D46"/>
    <w:pPr>
      <w:suppressAutoHyphens w:val="0"/>
    </w:pPr>
    <w:rPr>
      <w:rFonts w:ascii="Verdana" w:hAnsi="Verdana" w:cs="Verdana"/>
      <w:smallCaps w:val="0"/>
      <w:sz w:val="20"/>
      <w:lang w:val="en-US" w:eastAsia="en-US"/>
    </w:rPr>
  </w:style>
  <w:style w:type="paragraph" w:customStyle="1" w:styleId="afff0">
    <w:name w:val="Стиль ЭЭГ + полужирный"/>
    <w:basedOn w:val="a0"/>
    <w:rsid w:val="00BD1D46"/>
    <w:pPr>
      <w:suppressAutoHyphens w:val="0"/>
      <w:spacing w:line="360" w:lineRule="auto"/>
      <w:ind w:firstLine="720"/>
      <w:jc w:val="both"/>
    </w:pPr>
    <w:rPr>
      <w:b/>
      <w:bCs/>
      <w:smallCaps w:val="0"/>
      <w:sz w:val="24"/>
      <w:szCs w:val="24"/>
      <w:lang w:eastAsia="ru-RU"/>
    </w:rPr>
  </w:style>
  <w:style w:type="paragraph" w:styleId="afff1">
    <w:name w:val="Document Map"/>
    <w:basedOn w:val="a0"/>
    <w:link w:val="afff2"/>
    <w:rsid w:val="00BD1D46"/>
    <w:pPr>
      <w:shd w:val="clear" w:color="auto" w:fill="000080"/>
      <w:suppressAutoHyphens w:val="0"/>
    </w:pPr>
    <w:rPr>
      <w:rFonts w:ascii="Tahoma" w:hAnsi="Tahoma"/>
      <w:smallCaps w:val="0"/>
      <w:sz w:val="20"/>
      <w:lang w:val="x-none" w:eastAsia="x-none"/>
    </w:rPr>
  </w:style>
  <w:style w:type="character" w:customStyle="1" w:styleId="afff2">
    <w:name w:val="Схема документа Знак"/>
    <w:basedOn w:val="a3"/>
    <w:link w:val="afff1"/>
    <w:rsid w:val="00BD1D46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table" w:customStyle="1" w:styleId="11111">
    <w:name w:val="Сетка таблицы1111"/>
    <w:basedOn w:val="a4"/>
    <w:next w:val="af1"/>
    <w:uiPriority w:val="59"/>
    <w:rsid w:val="00BD1D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3">
    <w:name w:val="Основной текст с отступом.Нумерованный список !!.Надин стиль"/>
    <w:basedOn w:val="a0"/>
    <w:rsid w:val="00BD1D46"/>
    <w:pPr>
      <w:tabs>
        <w:tab w:val="left" w:pos="8647"/>
      </w:tabs>
      <w:suppressAutoHyphens w:val="0"/>
      <w:ind w:right="139" w:firstLine="567"/>
      <w:jc w:val="both"/>
    </w:pPr>
    <w:rPr>
      <w:smallCaps w:val="0"/>
      <w:kern w:val="28"/>
      <w:lang w:eastAsia="ru-RU"/>
    </w:rPr>
  </w:style>
  <w:style w:type="paragraph" w:customStyle="1" w:styleId="1d">
    <w:name w:val="Абзац списка1"/>
    <w:basedOn w:val="a0"/>
    <w:rsid w:val="00BD1D46"/>
    <w:pPr>
      <w:suppressAutoHyphens w:val="0"/>
      <w:spacing w:after="200" w:line="276" w:lineRule="auto"/>
      <w:ind w:left="720"/>
      <w:contextualSpacing/>
    </w:pPr>
    <w:rPr>
      <w:rFonts w:ascii="Calibri" w:hAnsi="Calibri"/>
      <w:smallCaps w:val="0"/>
      <w:sz w:val="22"/>
      <w:szCs w:val="22"/>
      <w:lang w:eastAsia="en-US"/>
    </w:rPr>
  </w:style>
  <w:style w:type="paragraph" w:customStyle="1" w:styleId="1e">
    <w:name w:val="Знак Знак Знак1"/>
    <w:basedOn w:val="a0"/>
    <w:rsid w:val="00BD1D46"/>
    <w:pPr>
      <w:suppressAutoHyphens w:val="0"/>
      <w:spacing w:after="160" w:line="240" w:lineRule="exact"/>
    </w:pPr>
    <w:rPr>
      <w:rFonts w:ascii="Verdana" w:hAnsi="Verdana"/>
      <w:smallCaps w:val="0"/>
      <w:sz w:val="20"/>
      <w:lang w:val="en-US" w:eastAsia="en-US"/>
    </w:rPr>
  </w:style>
  <w:style w:type="paragraph" w:customStyle="1" w:styleId="afff4">
    <w:name w:val="Прижатый влево"/>
    <w:basedOn w:val="a0"/>
    <w:next w:val="a0"/>
    <w:uiPriority w:val="99"/>
    <w:rsid w:val="00BD1D46"/>
    <w:pPr>
      <w:suppressAutoHyphens w:val="0"/>
      <w:autoSpaceDE w:val="0"/>
      <w:autoSpaceDN w:val="0"/>
      <w:adjustRightInd w:val="0"/>
    </w:pPr>
    <w:rPr>
      <w:rFonts w:ascii="Arial" w:hAnsi="Arial" w:cs="Arial"/>
      <w:smallCaps w:val="0"/>
      <w:sz w:val="24"/>
      <w:szCs w:val="24"/>
      <w:lang w:eastAsia="en-US"/>
    </w:rPr>
  </w:style>
  <w:style w:type="paragraph" w:customStyle="1" w:styleId="afff5">
    <w:name w:val="Нормальный (таблица)"/>
    <w:basedOn w:val="a0"/>
    <w:next w:val="a0"/>
    <w:uiPriority w:val="99"/>
    <w:rsid w:val="00BD1D46"/>
    <w:pPr>
      <w:suppressAutoHyphens w:val="0"/>
      <w:autoSpaceDE w:val="0"/>
      <w:autoSpaceDN w:val="0"/>
      <w:adjustRightInd w:val="0"/>
      <w:jc w:val="both"/>
    </w:pPr>
    <w:rPr>
      <w:rFonts w:ascii="Arial" w:hAnsi="Arial" w:cs="Arial"/>
      <w:smallCaps w:val="0"/>
      <w:sz w:val="24"/>
      <w:szCs w:val="24"/>
      <w:lang w:eastAsia="en-US"/>
    </w:rPr>
  </w:style>
  <w:style w:type="character" w:styleId="afff6">
    <w:name w:val="Emphasis"/>
    <w:uiPriority w:val="20"/>
    <w:qFormat/>
    <w:rsid w:val="00BD1D46"/>
    <w:rPr>
      <w:i/>
      <w:iCs/>
    </w:rPr>
  </w:style>
  <w:style w:type="table" w:customStyle="1" w:styleId="-15">
    <w:name w:val="ЭЭГ - Сетка таблицы15"/>
    <w:basedOn w:val="a4"/>
    <w:next w:val="af1"/>
    <w:uiPriority w:val="59"/>
    <w:rsid w:val="00BD1D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1">
    <w:name w:val="ЭЭГ - Сетка таблицы21"/>
    <w:basedOn w:val="a4"/>
    <w:next w:val="af1"/>
    <w:uiPriority w:val="59"/>
    <w:rsid w:val="00BD1D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ЭЭГ - Сетка таблицы31"/>
    <w:basedOn w:val="a4"/>
    <w:next w:val="af1"/>
    <w:uiPriority w:val="59"/>
    <w:rsid w:val="00BD1D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1">
    <w:name w:val="ЭЭГ - Сетка таблицы41"/>
    <w:basedOn w:val="a4"/>
    <w:next w:val="af1"/>
    <w:uiPriority w:val="59"/>
    <w:rsid w:val="00BD1D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51">
    <w:name w:val="ЭЭГ - Сетка таблицы51"/>
    <w:basedOn w:val="a4"/>
    <w:next w:val="af1"/>
    <w:uiPriority w:val="59"/>
    <w:rsid w:val="00BD1D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ЭЭГ - Сетка таблицы61"/>
    <w:basedOn w:val="a4"/>
    <w:next w:val="af1"/>
    <w:uiPriority w:val="59"/>
    <w:rsid w:val="00BD1D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71">
    <w:name w:val="ЭЭГ - Сетка таблицы71"/>
    <w:basedOn w:val="a4"/>
    <w:next w:val="af1"/>
    <w:uiPriority w:val="59"/>
    <w:rsid w:val="00BD1D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e">
    <w:name w:val="Знак Знак Знак2"/>
    <w:basedOn w:val="a0"/>
    <w:rsid w:val="00BD1D46"/>
    <w:pPr>
      <w:suppressAutoHyphens w:val="0"/>
      <w:spacing w:after="160" w:line="240" w:lineRule="exact"/>
    </w:pPr>
    <w:rPr>
      <w:rFonts w:ascii="Verdana" w:hAnsi="Verdana"/>
      <w:smallCaps w:val="0"/>
      <w:sz w:val="20"/>
      <w:lang w:val="en-US" w:eastAsia="en-US"/>
    </w:rPr>
  </w:style>
  <w:style w:type="paragraph" w:customStyle="1" w:styleId="2f">
    <w:name w:val="Абзац списка2"/>
    <w:basedOn w:val="a0"/>
    <w:rsid w:val="00BD1D46"/>
    <w:pPr>
      <w:suppressAutoHyphens w:val="0"/>
      <w:spacing w:after="200" w:line="276" w:lineRule="auto"/>
      <w:ind w:left="720"/>
      <w:contextualSpacing/>
    </w:pPr>
    <w:rPr>
      <w:rFonts w:ascii="Calibri" w:hAnsi="Calibri"/>
      <w:smallCaps w:val="0"/>
      <w:sz w:val="22"/>
      <w:szCs w:val="22"/>
      <w:lang w:eastAsia="en-US"/>
    </w:rPr>
  </w:style>
  <w:style w:type="paragraph" w:styleId="afff7">
    <w:name w:val="endnote text"/>
    <w:basedOn w:val="a0"/>
    <w:link w:val="afff8"/>
    <w:rsid w:val="00BD1D46"/>
    <w:pPr>
      <w:suppressAutoHyphens w:val="0"/>
    </w:pPr>
    <w:rPr>
      <w:smallCaps w:val="0"/>
      <w:sz w:val="20"/>
      <w:lang w:eastAsia="ru-RU"/>
    </w:rPr>
  </w:style>
  <w:style w:type="character" w:customStyle="1" w:styleId="afff8">
    <w:name w:val="Текст концевой сноски Знак"/>
    <w:basedOn w:val="a3"/>
    <w:link w:val="afff7"/>
    <w:rsid w:val="00BD1D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9">
    <w:name w:val="caption"/>
    <w:basedOn w:val="a0"/>
    <w:next w:val="a0"/>
    <w:unhideWhenUsed/>
    <w:qFormat/>
    <w:rsid w:val="00BD1D46"/>
    <w:pPr>
      <w:suppressAutoHyphens w:val="0"/>
      <w:spacing w:after="200"/>
    </w:pPr>
    <w:rPr>
      <w:b/>
      <w:bCs/>
      <w:smallCaps w:val="0"/>
      <w:color w:val="4F81BD"/>
      <w:sz w:val="18"/>
      <w:szCs w:val="18"/>
      <w:lang w:eastAsia="ru-RU"/>
    </w:rPr>
  </w:style>
  <w:style w:type="paragraph" w:customStyle="1" w:styleId="NoSpacing1">
    <w:name w:val="No Spacing1"/>
    <w:link w:val="NoSpacingChar"/>
    <w:rsid w:val="00BD1D46"/>
    <w:pPr>
      <w:spacing w:after="0" w:line="240" w:lineRule="auto"/>
    </w:pPr>
    <w:rPr>
      <w:rFonts w:ascii="Calibri" w:eastAsia="Calibri" w:hAnsi="Calibri" w:cs="Times New Roman"/>
      <w:szCs w:val="20"/>
    </w:rPr>
  </w:style>
  <w:style w:type="character" w:customStyle="1" w:styleId="NoSpacingChar">
    <w:name w:val="No Spacing Char"/>
    <w:link w:val="NoSpacing1"/>
    <w:locked/>
    <w:rsid w:val="00BD1D46"/>
    <w:rPr>
      <w:rFonts w:ascii="Calibri" w:eastAsia="Calibri" w:hAnsi="Calibri" w:cs="Times New Roman"/>
      <w:szCs w:val="20"/>
    </w:rPr>
  </w:style>
  <w:style w:type="numbering" w:customStyle="1" w:styleId="2f0">
    <w:name w:val="Нет списка2"/>
    <w:next w:val="a5"/>
    <w:uiPriority w:val="99"/>
    <w:semiHidden/>
    <w:unhideWhenUsed/>
    <w:rsid w:val="00BD1D46"/>
  </w:style>
  <w:style w:type="character" w:customStyle="1" w:styleId="FontStyle40">
    <w:name w:val="Font Style40"/>
    <w:uiPriority w:val="99"/>
    <w:rsid w:val="00BD1D46"/>
    <w:rPr>
      <w:rFonts w:ascii="Times New Roman" w:hAnsi="Times New Roman" w:cs="Times New Roman"/>
      <w:sz w:val="26"/>
      <w:szCs w:val="26"/>
    </w:rPr>
  </w:style>
  <w:style w:type="character" w:customStyle="1" w:styleId="FontStyle44">
    <w:name w:val="Font Style44"/>
    <w:uiPriority w:val="99"/>
    <w:rsid w:val="00BD1D46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0"/>
    <w:uiPriority w:val="99"/>
    <w:rsid w:val="00BD1D46"/>
    <w:pPr>
      <w:widowControl w:val="0"/>
      <w:suppressAutoHyphens w:val="0"/>
      <w:autoSpaceDE w:val="0"/>
      <w:autoSpaceDN w:val="0"/>
      <w:adjustRightInd w:val="0"/>
    </w:pPr>
    <w:rPr>
      <w:rFonts w:ascii="Tahoma" w:hAnsi="Tahoma" w:cs="Tahoma"/>
      <w:smallCaps w:val="0"/>
      <w:sz w:val="24"/>
      <w:szCs w:val="24"/>
      <w:lang w:eastAsia="ru-RU"/>
    </w:rPr>
  </w:style>
  <w:style w:type="table" w:customStyle="1" w:styleId="121">
    <w:name w:val="Сетка таблицы12"/>
    <w:basedOn w:val="a4"/>
    <w:next w:val="af1"/>
    <w:rsid w:val="00BD1D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4"/>
    <w:next w:val="af1"/>
    <w:uiPriority w:val="59"/>
    <w:rsid w:val="00BD1D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"/>
    <w:next w:val="a5"/>
    <w:uiPriority w:val="99"/>
    <w:semiHidden/>
    <w:unhideWhenUsed/>
    <w:rsid w:val="00BD1D46"/>
  </w:style>
  <w:style w:type="numbering" w:customStyle="1" w:styleId="122">
    <w:name w:val="Нет списка12"/>
    <w:next w:val="a5"/>
    <w:uiPriority w:val="99"/>
    <w:semiHidden/>
    <w:unhideWhenUsed/>
    <w:rsid w:val="00BD1D46"/>
  </w:style>
  <w:style w:type="character" w:customStyle="1" w:styleId="2f1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uiPriority w:val="99"/>
    <w:locked/>
    <w:rsid w:val="00BD1D46"/>
    <w:rPr>
      <w:sz w:val="24"/>
      <w:szCs w:val="24"/>
    </w:rPr>
  </w:style>
  <w:style w:type="table" w:customStyle="1" w:styleId="130">
    <w:name w:val="Сетка таблицы13"/>
    <w:basedOn w:val="a4"/>
    <w:next w:val="af1"/>
    <w:rsid w:val="00BD1D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4"/>
    <w:next w:val="af1"/>
    <w:uiPriority w:val="59"/>
    <w:rsid w:val="00BD1D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Нет списка4"/>
    <w:next w:val="a5"/>
    <w:uiPriority w:val="99"/>
    <w:semiHidden/>
    <w:unhideWhenUsed/>
    <w:rsid w:val="00BD1D46"/>
  </w:style>
  <w:style w:type="numbering" w:customStyle="1" w:styleId="131">
    <w:name w:val="Нет списка13"/>
    <w:next w:val="a5"/>
    <w:uiPriority w:val="99"/>
    <w:semiHidden/>
    <w:unhideWhenUsed/>
    <w:rsid w:val="00BD1D46"/>
  </w:style>
  <w:style w:type="table" w:customStyle="1" w:styleId="140">
    <w:name w:val="Сетка таблицы14"/>
    <w:basedOn w:val="a4"/>
    <w:next w:val="af1"/>
    <w:rsid w:val="00BD1D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4"/>
    <w:next w:val="af1"/>
    <w:uiPriority w:val="59"/>
    <w:rsid w:val="00BD1D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4">
    <w:name w:val="Знак Знак Знак4"/>
    <w:basedOn w:val="a0"/>
    <w:rsid w:val="00BD1D46"/>
    <w:pPr>
      <w:suppressAutoHyphens w:val="0"/>
      <w:spacing w:after="160" w:line="240" w:lineRule="exact"/>
    </w:pPr>
    <w:rPr>
      <w:rFonts w:ascii="Verdana" w:hAnsi="Verdana"/>
      <w:smallCaps w:val="0"/>
      <w:sz w:val="20"/>
      <w:lang w:val="en-US" w:eastAsia="en-US"/>
    </w:rPr>
  </w:style>
  <w:style w:type="table" w:customStyle="1" w:styleId="150">
    <w:name w:val="Сетка таблицы15"/>
    <w:basedOn w:val="a4"/>
    <w:next w:val="af1"/>
    <w:rsid w:val="00BD1D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4"/>
    <w:next w:val="af1"/>
    <w:uiPriority w:val="59"/>
    <w:rsid w:val="00BD1D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4"/>
    <w:next w:val="af1"/>
    <w:rsid w:val="00BD1D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6"/>
    <w:basedOn w:val="a4"/>
    <w:next w:val="af1"/>
    <w:uiPriority w:val="59"/>
    <w:rsid w:val="00BD1D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BD1D46"/>
  </w:style>
  <w:style w:type="character" w:customStyle="1" w:styleId="CharStyle13">
    <w:name w:val="Char Style 13"/>
    <w:link w:val="Style12"/>
    <w:uiPriority w:val="99"/>
    <w:locked/>
    <w:rsid w:val="00BD1D46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BD1D46"/>
    <w:pPr>
      <w:widowControl w:val="0"/>
      <w:shd w:val="clear" w:color="auto" w:fill="FFFFFF"/>
      <w:suppressAutoHyphens w:val="0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mallCaps w:val="0"/>
      <w:sz w:val="26"/>
      <w:szCs w:val="26"/>
      <w:lang w:eastAsia="en-US"/>
    </w:rPr>
  </w:style>
  <w:style w:type="paragraph" w:customStyle="1" w:styleId="210">
    <w:name w:val="Основной текст 21"/>
    <w:basedOn w:val="a0"/>
    <w:rsid w:val="00BD1D46"/>
    <w:pPr>
      <w:suppressAutoHyphens w:val="0"/>
      <w:overflowPunct w:val="0"/>
      <w:autoSpaceDE w:val="0"/>
      <w:autoSpaceDN w:val="0"/>
      <w:adjustRightInd w:val="0"/>
      <w:jc w:val="both"/>
    </w:pPr>
    <w:rPr>
      <w:smallCaps w:val="0"/>
      <w:lang w:eastAsia="ru-RU"/>
    </w:rPr>
  </w:style>
  <w:style w:type="paragraph" w:customStyle="1" w:styleId="230">
    <w:name w:val="Основной текст 23"/>
    <w:basedOn w:val="a0"/>
    <w:rsid w:val="00BD1D46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mallCaps w:val="0"/>
      <w:lang w:eastAsia="ru-RU"/>
    </w:rPr>
  </w:style>
  <w:style w:type="numbering" w:customStyle="1" w:styleId="52">
    <w:name w:val="Нет списка5"/>
    <w:next w:val="a5"/>
    <w:semiHidden/>
    <w:rsid w:val="00BD1D46"/>
  </w:style>
  <w:style w:type="paragraph" w:customStyle="1" w:styleId="Style19">
    <w:name w:val="Style19"/>
    <w:basedOn w:val="a0"/>
    <w:rsid w:val="00BD1D46"/>
    <w:pPr>
      <w:widowControl w:val="0"/>
      <w:suppressAutoHyphens w:val="0"/>
      <w:autoSpaceDE w:val="0"/>
      <w:autoSpaceDN w:val="0"/>
      <w:adjustRightInd w:val="0"/>
      <w:spacing w:line="319" w:lineRule="exact"/>
      <w:ind w:firstLine="684"/>
      <w:jc w:val="both"/>
    </w:pPr>
    <w:rPr>
      <w:smallCaps w:val="0"/>
      <w:sz w:val="24"/>
      <w:szCs w:val="24"/>
      <w:lang w:eastAsia="ru-RU"/>
    </w:rPr>
  </w:style>
  <w:style w:type="character" w:customStyle="1" w:styleId="FontStyle138">
    <w:name w:val="Font Style138"/>
    <w:rsid w:val="00BD1D46"/>
    <w:rPr>
      <w:rFonts w:ascii="Times New Roman" w:hAnsi="Times New Roman" w:cs="Times New Roman" w:hint="default"/>
      <w:sz w:val="24"/>
      <w:szCs w:val="24"/>
    </w:rPr>
  </w:style>
  <w:style w:type="paragraph" w:customStyle="1" w:styleId="headertext">
    <w:name w:val="headertext"/>
    <w:basedOn w:val="a0"/>
    <w:rsid w:val="00BD1D46"/>
    <w:pPr>
      <w:suppressAutoHyphens w:val="0"/>
      <w:spacing w:before="100" w:beforeAutospacing="1" w:after="100" w:afterAutospacing="1"/>
    </w:pPr>
    <w:rPr>
      <w:smallCaps w:val="0"/>
      <w:sz w:val="24"/>
      <w:szCs w:val="24"/>
      <w:lang w:eastAsia="ru-RU"/>
    </w:rPr>
  </w:style>
  <w:style w:type="character" w:customStyle="1" w:styleId="afffa">
    <w:name w:val="Основной текст_"/>
    <w:link w:val="1f"/>
    <w:rsid w:val="00BD1D46"/>
    <w:rPr>
      <w:sz w:val="27"/>
      <w:szCs w:val="27"/>
      <w:shd w:val="clear" w:color="auto" w:fill="FFFFFF"/>
    </w:rPr>
  </w:style>
  <w:style w:type="paragraph" w:customStyle="1" w:styleId="1f">
    <w:name w:val="Основной текст1"/>
    <w:basedOn w:val="a0"/>
    <w:link w:val="afffa"/>
    <w:rsid w:val="00BD1D46"/>
    <w:pPr>
      <w:shd w:val="clear" w:color="auto" w:fill="FFFFFF"/>
      <w:suppressAutoHyphens w:val="0"/>
      <w:spacing w:before="300" w:line="322" w:lineRule="exact"/>
      <w:jc w:val="both"/>
    </w:pPr>
    <w:rPr>
      <w:rFonts w:asciiTheme="minorHAnsi" w:eastAsiaTheme="minorHAnsi" w:hAnsiTheme="minorHAnsi" w:cstheme="minorBidi"/>
      <w:smallCaps w:val="0"/>
      <w:sz w:val="27"/>
      <w:szCs w:val="27"/>
      <w:lang w:eastAsia="en-US"/>
    </w:rPr>
  </w:style>
  <w:style w:type="paragraph" w:customStyle="1" w:styleId="Afffb">
    <w:name w:val="По умолчанию A"/>
    <w:rsid w:val="00BD1D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ru-RU"/>
    </w:rPr>
  </w:style>
  <w:style w:type="paragraph" w:customStyle="1" w:styleId="afffc">
    <w:name w:val="По умолчанию"/>
    <w:rsid w:val="0081278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64">
    <w:name w:val="Знак Знак Знак6"/>
    <w:basedOn w:val="a0"/>
    <w:rsid w:val="00E666CB"/>
    <w:pPr>
      <w:suppressAutoHyphens w:val="0"/>
      <w:spacing w:after="160" w:line="240" w:lineRule="exact"/>
    </w:pPr>
    <w:rPr>
      <w:rFonts w:ascii="Verdana" w:hAnsi="Verdana"/>
      <w:smallCaps w:val="0"/>
      <w:sz w:val="20"/>
      <w:lang w:val="en-US" w:eastAsia="en-US"/>
    </w:rPr>
  </w:style>
  <w:style w:type="paragraph" w:customStyle="1" w:styleId="240">
    <w:name w:val="Основной текст 24"/>
    <w:basedOn w:val="a0"/>
    <w:rsid w:val="00E666CB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mallCaps w:val="0"/>
      <w:lang w:eastAsia="ru-RU"/>
    </w:rPr>
  </w:style>
  <w:style w:type="numbering" w:customStyle="1" w:styleId="65">
    <w:name w:val="Нет списка6"/>
    <w:next w:val="a5"/>
    <w:semiHidden/>
    <w:rsid w:val="00E666CB"/>
  </w:style>
  <w:style w:type="table" w:customStyle="1" w:styleId="-16">
    <w:name w:val="ЭЭГ - Сетка таблицы16"/>
    <w:basedOn w:val="a4"/>
    <w:next w:val="af1"/>
    <w:uiPriority w:val="59"/>
    <w:rsid w:val="00E666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5"/>
    <w:uiPriority w:val="99"/>
    <w:semiHidden/>
    <w:unhideWhenUsed/>
    <w:rsid w:val="00E666CB"/>
  </w:style>
  <w:style w:type="table" w:customStyle="1" w:styleId="170">
    <w:name w:val="Сетка таблицы17"/>
    <w:basedOn w:val="a4"/>
    <w:next w:val="af1"/>
    <w:rsid w:val="00E666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"/>
    <w:next w:val="a5"/>
    <w:semiHidden/>
    <w:rsid w:val="00E666CB"/>
  </w:style>
  <w:style w:type="table" w:customStyle="1" w:styleId="117">
    <w:name w:val="Сетка таблицы117"/>
    <w:basedOn w:val="a4"/>
    <w:next w:val="af1"/>
    <w:uiPriority w:val="59"/>
    <w:rsid w:val="00E666C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5"/>
    <w:semiHidden/>
    <w:unhideWhenUsed/>
    <w:rsid w:val="00E666CB"/>
  </w:style>
  <w:style w:type="table" w:customStyle="1" w:styleId="11120">
    <w:name w:val="Сетка таблицы1112"/>
    <w:basedOn w:val="a4"/>
    <w:next w:val="af1"/>
    <w:uiPriority w:val="59"/>
    <w:rsid w:val="00E666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7">
    <w:name w:val="ЭЭГ - Сетка таблицы17"/>
    <w:basedOn w:val="a4"/>
    <w:next w:val="af1"/>
    <w:uiPriority w:val="59"/>
    <w:rsid w:val="00E666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2">
    <w:name w:val="ЭЭГ - Сетка таблицы22"/>
    <w:basedOn w:val="a4"/>
    <w:next w:val="af1"/>
    <w:uiPriority w:val="59"/>
    <w:rsid w:val="00E666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ЭЭГ - Сетка таблицы32"/>
    <w:basedOn w:val="a4"/>
    <w:next w:val="af1"/>
    <w:uiPriority w:val="59"/>
    <w:rsid w:val="00E666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2">
    <w:name w:val="ЭЭГ - Сетка таблицы42"/>
    <w:basedOn w:val="a4"/>
    <w:next w:val="af1"/>
    <w:uiPriority w:val="59"/>
    <w:rsid w:val="00E666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52">
    <w:name w:val="ЭЭГ - Сетка таблицы52"/>
    <w:basedOn w:val="a4"/>
    <w:next w:val="af1"/>
    <w:uiPriority w:val="59"/>
    <w:rsid w:val="00E666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2">
    <w:name w:val="ЭЭГ - Сетка таблицы62"/>
    <w:basedOn w:val="a4"/>
    <w:next w:val="af1"/>
    <w:uiPriority w:val="59"/>
    <w:rsid w:val="00E666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72">
    <w:name w:val="ЭЭГ - Сетка таблицы72"/>
    <w:basedOn w:val="a4"/>
    <w:next w:val="af1"/>
    <w:uiPriority w:val="59"/>
    <w:rsid w:val="00E666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5"/>
    <w:uiPriority w:val="99"/>
    <w:semiHidden/>
    <w:unhideWhenUsed/>
    <w:rsid w:val="00E666CB"/>
  </w:style>
  <w:style w:type="numbering" w:customStyle="1" w:styleId="310">
    <w:name w:val="Нет списка31"/>
    <w:next w:val="a5"/>
    <w:uiPriority w:val="99"/>
    <w:semiHidden/>
    <w:unhideWhenUsed/>
    <w:rsid w:val="00E666CB"/>
  </w:style>
  <w:style w:type="numbering" w:customStyle="1" w:styleId="1210">
    <w:name w:val="Нет списка121"/>
    <w:next w:val="a5"/>
    <w:uiPriority w:val="99"/>
    <w:semiHidden/>
    <w:unhideWhenUsed/>
    <w:rsid w:val="00E666CB"/>
  </w:style>
  <w:style w:type="numbering" w:customStyle="1" w:styleId="410">
    <w:name w:val="Нет списка41"/>
    <w:next w:val="a5"/>
    <w:uiPriority w:val="99"/>
    <w:semiHidden/>
    <w:unhideWhenUsed/>
    <w:rsid w:val="00E666CB"/>
  </w:style>
  <w:style w:type="numbering" w:customStyle="1" w:styleId="1310">
    <w:name w:val="Нет списка131"/>
    <w:next w:val="a5"/>
    <w:uiPriority w:val="99"/>
    <w:semiHidden/>
    <w:unhideWhenUsed/>
    <w:rsid w:val="00E666CB"/>
  </w:style>
  <w:style w:type="numbering" w:customStyle="1" w:styleId="510">
    <w:name w:val="Нет списка51"/>
    <w:next w:val="a5"/>
    <w:semiHidden/>
    <w:rsid w:val="00E666CB"/>
  </w:style>
  <w:style w:type="paragraph" w:customStyle="1" w:styleId="53">
    <w:name w:val="Знак Знак Знак5"/>
    <w:basedOn w:val="a0"/>
    <w:rsid w:val="00DF5E89"/>
    <w:pPr>
      <w:suppressAutoHyphens w:val="0"/>
      <w:spacing w:after="160" w:line="240" w:lineRule="exact"/>
    </w:pPr>
    <w:rPr>
      <w:rFonts w:ascii="Verdana" w:hAnsi="Verdana"/>
      <w:smallCaps w:val="0"/>
      <w:sz w:val="20"/>
      <w:lang w:val="en-US" w:eastAsia="en-US"/>
    </w:rPr>
  </w:style>
  <w:style w:type="paragraph" w:customStyle="1" w:styleId="250">
    <w:name w:val="Основной текст 25"/>
    <w:basedOn w:val="a0"/>
    <w:rsid w:val="00DF5E8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mallCaps w:val="0"/>
      <w:lang w:eastAsia="ru-RU"/>
    </w:rPr>
  </w:style>
  <w:style w:type="numbering" w:customStyle="1" w:styleId="74">
    <w:name w:val="Нет списка7"/>
    <w:next w:val="a5"/>
    <w:semiHidden/>
    <w:rsid w:val="00DF5E89"/>
  </w:style>
  <w:style w:type="table" w:customStyle="1" w:styleId="-18">
    <w:name w:val="ЭЭГ - Сетка таблицы18"/>
    <w:basedOn w:val="a4"/>
    <w:next w:val="af1"/>
    <w:uiPriority w:val="59"/>
    <w:rsid w:val="00DF5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5"/>
    <w:uiPriority w:val="99"/>
    <w:semiHidden/>
    <w:unhideWhenUsed/>
    <w:rsid w:val="00DF5E89"/>
  </w:style>
  <w:style w:type="table" w:customStyle="1" w:styleId="180">
    <w:name w:val="Сетка таблицы18"/>
    <w:basedOn w:val="a4"/>
    <w:next w:val="af1"/>
    <w:rsid w:val="00DF5E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">
    <w:name w:val="Нет списка113"/>
    <w:next w:val="a5"/>
    <w:semiHidden/>
    <w:rsid w:val="00DF5E89"/>
  </w:style>
  <w:style w:type="table" w:customStyle="1" w:styleId="118">
    <w:name w:val="Сетка таблицы118"/>
    <w:basedOn w:val="a4"/>
    <w:next w:val="af1"/>
    <w:uiPriority w:val="59"/>
    <w:rsid w:val="00DF5E8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5"/>
    <w:semiHidden/>
    <w:unhideWhenUsed/>
    <w:rsid w:val="00DF5E89"/>
  </w:style>
  <w:style w:type="table" w:customStyle="1" w:styleId="11130">
    <w:name w:val="Сетка таблицы1113"/>
    <w:basedOn w:val="a4"/>
    <w:next w:val="af1"/>
    <w:uiPriority w:val="59"/>
    <w:rsid w:val="00DF5E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9">
    <w:name w:val="ЭЭГ - Сетка таблицы19"/>
    <w:basedOn w:val="a4"/>
    <w:next w:val="af1"/>
    <w:uiPriority w:val="59"/>
    <w:rsid w:val="00DF5E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3">
    <w:name w:val="ЭЭГ - Сетка таблицы23"/>
    <w:basedOn w:val="a4"/>
    <w:next w:val="af1"/>
    <w:uiPriority w:val="59"/>
    <w:rsid w:val="00DF5E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ЭЭГ - Сетка таблицы33"/>
    <w:basedOn w:val="a4"/>
    <w:next w:val="af1"/>
    <w:uiPriority w:val="59"/>
    <w:rsid w:val="00DF5E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">
    <w:name w:val="ЭЭГ - Сетка таблицы43"/>
    <w:basedOn w:val="a4"/>
    <w:next w:val="af1"/>
    <w:uiPriority w:val="59"/>
    <w:rsid w:val="00DF5E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53">
    <w:name w:val="ЭЭГ - Сетка таблицы53"/>
    <w:basedOn w:val="a4"/>
    <w:next w:val="af1"/>
    <w:uiPriority w:val="59"/>
    <w:rsid w:val="00DF5E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3">
    <w:name w:val="ЭЭГ - Сетка таблицы63"/>
    <w:basedOn w:val="a4"/>
    <w:next w:val="af1"/>
    <w:uiPriority w:val="59"/>
    <w:rsid w:val="00DF5E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73">
    <w:name w:val="ЭЭГ - Сетка таблицы73"/>
    <w:basedOn w:val="a4"/>
    <w:next w:val="af1"/>
    <w:uiPriority w:val="59"/>
    <w:rsid w:val="00DF5E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0">
    <w:name w:val="Нет списка22"/>
    <w:next w:val="a5"/>
    <w:uiPriority w:val="99"/>
    <w:semiHidden/>
    <w:unhideWhenUsed/>
    <w:rsid w:val="00DF5E89"/>
  </w:style>
  <w:style w:type="numbering" w:customStyle="1" w:styleId="320">
    <w:name w:val="Нет списка32"/>
    <w:next w:val="a5"/>
    <w:uiPriority w:val="99"/>
    <w:semiHidden/>
    <w:unhideWhenUsed/>
    <w:rsid w:val="00DF5E89"/>
  </w:style>
  <w:style w:type="numbering" w:customStyle="1" w:styleId="1220">
    <w:name w:val="Нет списка122"/>
    <w:next w:val="a5"/>
    <w:uiPriority w:val="99"/>
    <w:semiHidden/>
    <w:unhideWhenUsed/>
    <w:rsid w:val="00DF5E89"/>
  </w:style>
  <w:style w:type="numbering" w:customStyle="1" w:styleId="420">
    <w:name w:val="Нет списка42"/>
    <w:next w:val="a5"/>
    <w:uiPriority w:val="99"/>
    <w:semiHidden/>
    <w:unhideWhenUsed/>
    <w:rsid w:val="00DF5E89"/>
  </w:style>
  <w:style w:type="numbering" w:customStyle="1" w:styleId="132">
    <w:name w:val="Нет списка132"/>
    <w:next w:val="a5"/>
    <w:uiPriority w:val="99"/>
    <w:semiHidden/>
    <w:unhideWhenUsed/>
    <w:rsid w:val="00DF5E89"/>
  </w:style>
  <w:style w:type="numbering" w:customStyle="1" w:styleId="520">
    <w:name w:val="Нет списка52"/>
    <w:next w:val="a5"/>
    <w:semiHidden/>
    <w:rsid w:val="00DF5E89"/>
  </w:style>
  <w:style w:type="numbering" w:customStyle="1" w:styleId="83">
    <w:name w:val="Нет списка8"/>
    <w:next w:val="a5"/>
    <w:semiHidden/>
    <w:unhideWhenUsed/>
    <w:rsid w:val="008F6147"/>
  </w:style>
  <w:style w:type="table" w:customStyle="1" w:styleId="-20">
    <w:name w:val="ЭЭГ - Сетка таблицы20"/>
    <w:basedOn w:val="a4"/>
    <w:next w:val="af1"/>
    <w:uiPriority w:val="59"/>
    <w:rsid w:val="008F6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Знак Знак Знак"/>
    <w:basedOn w:val="a0"/>
    <w:rsid w:val="008F6147"/>
    <w:pPr>
      <w:suppressAutoHyphens w:val="0"/>
      <w:spacing w:after="160" w:line="240" w:lineRule="exact"/>
    </w:pPr>
    <w:rPr>
      <w:rFonts w:ascii="Verdana" w:hAnsi="Verdana"/>
      <w:smallCaps w:val="0"/>
      <w:sz w:val="20"/>
      <w:lang w:val="en-US" w:eastAsia="en-US"/>
    </w:rPr>
  </w:style>
  <w:style w:type="numbering" w:customStyle="1" w:styleId="161">
    <w:name w:val="Нет списка16"/>
    <w:next w:val="a5"/>
    <w:uiPriority w:val="99"/>
    <w:semiHidden/>
    <w:unhideWhenUsed/>
    <w:rsid w:val="008F6147"/>
  </w:style>
  <w:style w:type="table" w:customStyle="1" w:styleId="190">
    <w:name w:val="Сетка таблицы19"/>
    <w:basedOn w:val="a4"/>
    <w:next w:val="af1"/>
    <w:rsid w:val="008F61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1">
    <w:name w:val="Нет списка114"/>
    <w:next w:val="a5"/>
    <w:semiHidden/>
    <w:rsid w:val="008F6147"/>
  </w:style>
  <w:style w:type="table" w:customStyle="1" w:styleId="119">
    <w:name w:val="Сетка таблицы119"/>
    <w:basedOn w:val="a4"/>
    <w:next w:val="af1"/>
    <w:uiPriority w:val="59"/>
    <w:rsid w:val="008F61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5"/>
    <w:semiHidden/>
    <w:unhideWhenUsed/>
    <w:rsid w:val="008F6147"/>
  </w:style>
  <w:style w:type="table" w:customStyle="1" w:styleId="11140">
    <w:name w:val="Сетка таблицы1114"/>
    <w:basedOn w:val="a4"/>
    <w:next w:val="af1"/>
    <w:uiPriority w:val="59"/>
    <w:rsid w:val="008F61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0">
    <w:name w:val="ЭЭГ - Сетка таблицы110"/>
    <w:basedOn w:val="a4"/>
    <w:next w:val="af1"/>
    <w:uiPriority w:val="59"/>
    <w:rsid w:val="008F61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24">
    <w:name w:val="ЭЭГ - Сетка таблицы24"/>
    <w:basedOn w:val="a4"/>
    <w:next w:val="af1"/>
    <w:uiPriority w:val="59"/>
    <w:rsid w:val="008F61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4">
    <w:name w:val="ЭЭГ - Сетка таблицы34"/>
    <w:basedOn w:val="a4"/>
    <w:next w:val="af1"/>
    <w:uiPriority w:val="59"/>
    <w:rsid w:val="008F61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4">
    <w:name w:val="ЭЭГ - Сетка таблицы44"/>
    <w:basedOn w:val="a4"/>
    <w:next w:val="af1"/>
    <w:uiPriority w:val="59"/>
    <w:rsid w:val="008F61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54">
    <w:name w:val="ЭЭГ - Сетка таблицы54"/>
    <w:basedOn w:val="a4"/>
    <w:next w:val="af1"/>
    <w:uiPriority w:val="59"/>
    <w:rsid w:val="008F61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4">
    <w:name w:val="ЭЭГ - Сетка таблицы64"/>
    <w:basedOn w:val="a4"/>
    <w:next w:val="af1"/>
    <w:uiPriority w:val="59"/>
    <w:rsid w:val="008F61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74">
    <w:name w:val="ЭЭГ - Сетка таблицы74"/>
    <w:basedOn w:val="a4"/>
    <w:next w:val="af1"/>
    <w:uiPriority w:val="59"/>
    <w:rsid w:val="008F61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"/>
    <w:next w:val="a5"/>
    <w:uiPriority w:val="99"/>
    <w:semiHidden/>
    <w:unhideWhenUsed/>
    <w:rsid w:val="008F6147"/>
  </w:style>
  <w:style w:type="numbering" w:customStyle="1" w:styleId="330">
    <w:name w:val="Нет списка33"/>
    <w:next w:val="a5"/>
    <w:uiPriority w:val="99"/>
    <w:semiHidden/>
    <w:unhideWhenUsed/>
    <w:rsid w:val="008F6147"/>
  </w:style>
  <w:style w:type="numbering" w:customStyle="1" w:styleId="123">
    <w:name w:val="Нет списка123"/>
    <w:next w:val="a5"/>
    <w:uiPriority w:val="99"/>
    <w:semiHidden/>
    <w:unhideWhenUsed/>
    <w:rsid w:val="008F6147"/>
  </w:style>
  <w:style w:type="numbering" w:customStyle="1" w:styleId="430">
    <w:name w:val="Нет списка43"/>
    <w:next w:val="a5"/>
    <w:uiPriority w:val="99"/>
    <w:semiHidden/>
    <w:unhideWhenUsed/>
    <w:rsid w:val="008F6147"/>
  </w:style>
  <w:style w:type="numbering" w:customStyle="1" w:styleId="133">
    <w:name w:val="Нет списка133"/>
    <w:next w:val="a5"/>
    <w:uiPriority w:val="99"/>
    <w:semiHidden/>
    <w:unhideWhenUsed/>
    <w:rsid w:val="008F6147"/>
  </w:style>
  <w:style w:type="paragraph" w:customStyle="1" w:styleId="260">
    <w:name w:val="Основной текст 26"/>
    <w:basedOn w:val="a0"/>
    <w:rsid w:val="008F6147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mallCaps w:val="0"/>
      <w:lang w:eastAsia="ru-RU"/>
    </w:rPr>
  </w:style>
  <w:style w:type="numbering" w:customStyle="1" w:styleId="530">
    <w:name w:val="Нет списка53"/>
    <w:next w:val="a5"/>
    <w:semiHidden/>
    <w:rsid w:val="008F6147"/>
  </w:style>
  <w:style w:type="character" w:customStyle="1" w:styleId="af">
    <w:name w:val="Абзац списка Знак"/>
    <w:link w:val="ae"/>
    <w:uiPriority w:val="34"/>
    <w:locked/>
    <w:rsid w:val="008F6147"/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8F614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39C82-AB2E-4286-BA12-4304B93B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Машура Марина Васильевна</dc:creator>
  <cp:lastModifiedBy>Сабило Егор Дмитриевич</cp:lastModifiedBy>
  <cp:revision>19</cp:revision>
  <cp:lastPrinted>2024-11-06T07:23:00Z</cp:lastPrinted>
  <dcterms:created xsi:type="dcterms:W3CDTF">2024-11-05T05:59:00Z</dcterms:created>
  <dcterms:modified xsi:type="dcterms:W3CDTF">2024-11-06T07:23:00Z</dcterms:modified>
</cp:coreProperties>
</file>